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001" w:rsidRPr="007E473A" w:rsidRDefault="003C6001" w:rsidP="00777A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C6001" w:rsidRPr="007E473A" w:rsidRDefault="003C6001" w:rsidP="00777A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C6001" w:rsidRPr="007E473A" w:rsidRDefault="003C6001" w:rsidP="00777ABB">
      <w:pPr>
        <w:pStyle w:val="ConsPlusNormal"/>
        <w:widowControl/>
        <w:spacing w:line="10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1E7A6D" w:rsidRPr="007E473A" w:rsidRDefault="002E1109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О внесении</w:t>
      </w:r>
    </w:p>
    <w:p w:rsidR="001E7A6D" w:rsidRPr="007E473A" w:rsidRDefault="002E1109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изменений в постановление </w:t>
      </w:r>
      <w:r w:rsidR="006313B2" w:rsidRPr="007E473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E7A6D" w:rsidRPr="007E473A" w:rsidRDefault="002E1109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городского округа Тольятти от22.11.2017№ 3817-п/1</w:t>
      </w:r>
    </w:p>
    <w:p w:rsidR="001E7A6D" w:rsidRPr="007E473A" w:rsidRDefault="002E1109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2E1109" w:rsidRPr="007E473A" w:rsidRDefault="002E1109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E7A6D" w:rsidRPr="007E473A" w:rsidRDefault="00CF59FB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«</w:t>
      </w:r>
      <w:r w:rsidR="002E1109" w:rsidRPr="007E473A">
        <w:rPr>
          <w:rFonts w:ascii="Times New Roman" w:hAnsi="Times New Roman" w:cs="Times New Roman"/>
          <w:sz w:val="28"/>
          <w:szCs w:val="28"/>
        </w:rPr>
        <w:t>Предоставле</w:t>
      </w:r>
      <w:r w:rsidR="006313B2" w:rsidRPr="007E473A">
        <w:rPr>
          <w:rFonts w:ascii="Times New Roman" w:hAnsi="Times New Roman" w:cs="Times New Roman"/>
          <w:sz w:val="28"/>
          <w:szCs w:val="28"/>
        </w:rPr>
        <w:t>ние сведений</w:t>
      </w:r>
      <w:r w:rsidR="005116EE" w:rsidRPr="007E473A">
        <w:rPr>
          <w:rFonts w:ascii="Times New Roman" w:hAnsi="Times New Roman" w:cs="Times New Roman"/>
          <w:sz w:val="28"/>
          <w:szCs w:val="28"/>
        </w:rPr>
        <w:t xml:space="preserve"> </w:t>
      </w:r>
      <w:r w:rsidR="006313B2" w:rsidRPr="007E473A">
        <w:rPr>
          <w:rFonts w:ascii="Times New Roman" w:hAnsi="Times New Roman" w:cs="Times New Roman"/>
          <w:sz w:val="28"/>
          <w:szCs w:val="28"/>
        </w:rPr>
        <w:t>из</w:t>
      </w:r>
      <w:r w:rsidR="002E1109" w:rsidRPr="007E473A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6313B2" w:rsidRPr="007E473A">
        <w:rPr>
          <w:rFonts w:ascii="Times New Roman" w:hAnsi="Times New Roman" w:cs="Times New Roman"/>
          <w:sz w:val="28"/>
          <w:szCs w:val="28"/>
        </w:rPr>
        <w:t>ых</w:t>
      </w:r>
      <w:r w:rsidR="002E1109" w:rsidRPr="007E473A">
        <w:rPr>
          <w:rFonts w:ascii="Times New Roman" w:hAnsi="Times New Roman" w:cs="Times New Roman"/>
          <w:sz w:val="28"/>
          <w:szCs w:val="28"/>
        </w:rPr>
        <w:t xml:space="preserve"> систем</w:t>
      </w:r>
    </w:p>
    <w:p w:rsidR="003C6001" w:rsidRPr="007E473A" w:rsidRDefault="002E1109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обеспечения градостроительной деятельности»</w:t>
      </w:r>
    </w:p>
    <w:p w:rsidR="002E1109" w:rsidRPr="007E473A" w:rsidRDefault="002E1109" w:rsidP="000808C7">
      <w:pPr>
        <w:pStyle w:val="ConsPlusNormal"/>
        <w:widowControl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7A6D" w:rsidRPr="007E473A" w:rsidRDefault="001E7A6D" w:rsidP="00777ABB">
      <w:pPr>
        <w:pStyle w:val="ConsPlusNormal"/>
        <w:widowControl/>
        <w:spacing w:line="10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5A00C8" w:rsidRPr="007E473A" w:rsidRDefault="001E7A6D" w:rsidP="000808C7">
      <w:pPr>
        <w:pStyle w:val="ConsPlusNormal"/>
        <w:widowControl/>
        <w:spacing w:line="36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kern w:val="0"/>
          <w:sz w:val="28"/>
          <w:szCs w:val="28"/>
        </w:rPr>
        <w:tab/>
      </w:r>
      <w:r w:rsidR="00C011E0" w:rsidRPr="007E473A">
        <w:rPr>
          <w:rFonts w:ascii="Times New Roman" w:hAnsi="Times New Roman" w:cs="Times New Roman"/>
          <w:kern w:val="0"/>
          <w:sz w:val="28"/>
          <w:szCs w:val="28"/>
        </w:rPr>
        <w:t>В</w:t>
      </w:r>
      <w:r w:rsidR="005116EE" w:rsidRPr="007E473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F75D0D" w:rsidRPr="007E473A">
        <w:rPr>
          <w:rFonts w:ascii="Times New Roman" w:hAnsi="Times New Roman" w:cs="Times New Roman"/>
          <w:sz w:val="28"/>
          <w:szCs w:val="28"/>
        </w:rPr>
        <w:t>целях совершенствования муниципальных правовых актов, в</w:t>
      </w:r>
      <w:r w:rsidR="00325E9E" w:rsidRPr="007E473A">
        <w:rPr>
          <w:rFonts w:ascii="Times New Roman" w:hAnsi="Times New Roman" w:cs="Times New Roman"/>
          <w:kern w:val="0"/>
          <w:sz w:val="28"/>
          <w:szCs w:val="28"/>
        </w:rPr>
        <w:t xml:space="preserve"> соответстви</w:t>
      </w:r>
      <w:r w:rsidR="00C011E0" w:rsidRPr="007E473A">
        <w:rPr>
          <w:rFonts w:ascii="Times New Roman" w:hAnsi="Times New Roman" w:cs="Times New Roman"/>
          <w:kern w:val="0"/>
          <w:sz w:val="28"/>
          <w:szCs w:val="28"/>
        </w:rPr>
        <w:t>и</w:t>
      </w:r>
      <w:r w:rsidR="005116EE" w:rsidRPr="007E473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325E9E" w:rsidRPr="007E473A">
        <w:rPr>
          <w:rFonts w:ascii="Times New Roman" w:hAnsi="Times New Roman" w:cs="Times New Roman"/>
          <w:kern w:val="0"/>
          <w:sz w:val="28"/>
          <w:szCs w:val="28"/>
        </w:rPr>
        <w:t xml:space="preserve">с </w:t>
      </w:r>
      <w:r w:rsidR="00CF6E7C" w:rsidRPr="007E473A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C6001" w:rsidRPr="007E473A">
        <w:rPr>
          <w:rFonts w:ascii="Times New Roman" w:hAnsi="Times New Roman" w:cs="Times New Roman"/>
          <w:sz w:val="28"/>
          <w:szCs w:val="28"/>
        </w:rPr>
        <w:t>Федеральн</w:t>
      </w:r>
      <w:r w:rsidR="008519E5" w:rsidRPr="007E473A">
        <w:rPr>
          <w:rFonts w:ascii="Times New Roman" w:hAnsi="Times New Roman" w:cs="Times New Roman"/>
          <w:sz w:val="28"/>
          <w:szCs w:val="28"/>
        </w:rPr>
        <w:t>ым</w:t>
      </w:r>
      <w:r w:rsidR="003C6001" w:rsidRPr="007E473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519E5" w:rsidRPr="007E473A">
        <w:rPr>
          <w:rFonts w:ascii="Times New Roman" w:hAnsi="Times New Roman" w:cs="Times New Roman"/>
          <w:sz w:val="28"/>
          <w:szCs w:val="28"/>
        </w:rPr>
        <w:t>ом</w:t>
      </w:r>
      <w:r w:rsidR="00C011E0" w:rsidRPr="007E473A">
        <w:rPr>
          <w:rFonts w:ascii="Times New Roman" w:hAnsi="Times New Roman" w:cs="Times New Roman"/>
          <w:sz w:val="28"/>
          <w:szCs w:val="28"/>
        </w:rPr>
        <w:t xml:space="preserve"> от 27.07.2010</w:t>
      </w:r>
      <w:r w:rsidR="003C6001" w:rsidRPr="007E473A">
        <w:rPr>
          <w:rFonts w:ascii="Times New Roman" w:hAnsi="Times New Roman" w:cs="Times New Roman"/>
          <w:sz w:val="28"/>
          <w:szCs w:val="28"/>
        </w:rPr>
        <w:t>№ 210-ФЗ «Об организации</w:t>
      </w:r>
      <w:r w:rsidR="00F75D0D" w:rsidRPr="007E473A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</w:t>
      </w:r>
      <w:r w:rsidR="003C6001" w:rsidRPr="007E473A">
        <w:rPr>
          <w:rFonts w:ascii="Times New Roman" w:hAnsi="Times New Roman" w:cs="Times New Roman"/>
          <w:sz w:val="28"/>
          <w:szCs w:val="28"/>
        </w:rPr>
        <w:t>и муниципальных услуг», Постановлени</w:t>
      </w:r>
      <w:r w:rsidR="008519E5" w:rsidRPr="007E473A">
        <w:rPr>
          <w:rFonts w:ascii="Times New Roman" w:hAnsi="Times New Roman" w:cs="Times New Roman"/>
          <w:sz w:val="28"/>
          <w:szCs w:val="28"/>
        </w:rPr>
        <w:t>ем</w:t>
      </w:r>
      <w:r w:rsidR="005116EE" w:rsidRPr="007E473A">
        <w:rPr>
          <w:rFonts w:ascii="Times New Roman" w:hAnsi="Times New Roman" w:cs="Times New Roman"/>
          <w:sz w:val="28"/>
          <w:szCs w:val="28"/>
        </w:rPr>
        <w:t xml:space="preserve"> </w:t>
      </w:r>
      <w:r w:rsidR="003D7322" w:rsidRPr="007E473A">
        <w:rPr>
          <w:rFonts w:ascii="Times New Roman" w:hAnsi="Times New Roman" w:cs="Times New Roman"/>
          <w:sz w:val="28"/>
          <w:szCs w:val="28"/>
        </w:rPr>
        <w:t>Правительства Российской Федерации от 13.03.2020 № 279 «Об информационном обеспечении градостроительной деятельности»</w:t>
      </w:r>
      <w:proofErr w:type="gramStart"/>
      <w:r w:rsidR="003C6001" w:rsidRPr="007E473A">
        <w:rPr>
          <w:rFonts w:ascii="Times New Roman" w:hAnsi="Times New Roman" w:cs="Times New Roman"/>
          <w:sz w:val="28"/>
          <w:szCs w:val="28"/>
        </w:rPr>
        <w:t>,</w:t>
      </w:r>
      <w:r w:rsidR="00C011E0" w:rsidRPr="007E47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011E0" w:rsidRPr="007E473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519E5" w:rsidRPr="007E473A">
        <w:rPr>
          <w:rFonts w:ascii="Times New Roman" w:hAnsi="Times New Roman" w:cs="Times New Roman"/>
          <w:kern w:val="0"/>
          <w:sz w:val="28"/>
          <w:szCs w:val="28"/>
        </w:rPr>
        <w:t>Уставом городского округа Тольятти, администрация городского округа Тольятт</w:t>
      </w:r>
      <w:r w:rsidR="008519E5" w:rsidRPr="007E473A">
        <w:rPr>
          <w:rFonts w:ascii="Times New Roman" w:hAnsi="Times New Roman" w:cs="Times New Roman"/>
          <w:sz w:val="28"/>
          <w:szCs w:val="28"/>
        </w:rPr>
        <w:t>и</w:t>
      </w:r>
      <w:r w:rsidR="003C6001" w:rsidRPr="007E473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CF59FB" w:rsidRPr="007E473A" w:rsidRDefault="005A00C8" w:rsidP="002E5A4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CF59FB" w:rsidRPr="007E473A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«Предоставление сведений из информационных систем обеспечения градостроительной деятельности» (далее –</w:t>
      </w:r>
      <w:r w:rsidR="007E473A" w:rsidRPr="007E473A">
        <w:rPr>
          <w:rFonts w:ascii="Times New Roman" w:hAnsi="Times New Roman" w:cs="Times New Roman"/>
          <w:sz w:val="28"/>
          <w:szCs w:val="28"/>
        </w:rPr>
        <w:t xml:space="preserve"> </w:t>
      </w:r>
      <w:r w:rsidR="00CF59FB" w:rsidRPr="007E473A">
        <w:rPr>
          <w:rFonts w:ascii="Times New Roman" w:hAnsi="Times New Roman" w:cs="Times New Roman"/>
          <w:sz w:val="28"/>
          <w:szCs w:val="28"/>
        </w:rPr>
        <w:t>Административный регламент) (газета «Городские ведомости», 2017, 1 декабря; 2019, 15 января, 2023, 28 июля</w:t>
      </w:r>
      <w:r w:rsidR="00CF59FB" w:rsidRPr="007E473A">
        <w:rPr>
          <w:rFonts w:ascii="Times New Roman" w:eastAsia="Calibri" w:hAnsi="Times New Roman" w:cs="Times New Roman"/>
          <w:sz w:val="28"/>
          <w:szCs w:val="28"/>
        </w:rPr>
        <w:t>)</w:t>
      </w:r>
      <w:r w:rsidR="00CF59FB" w:rsidRPr="007E473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F59FB" w:rsidRPr="007E473A" w:rsidRDefault="00CF59FB" w:rsidP="00CF59FB">
      <w:pPr>
        <w:pStyle w:val="ConsPlusNormal"/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E473A">
        <w:rPr>
          <w:rFonts w:ascii="Times New Roman" w:hAnsi="Times New Roman" w:cs="Times New Roman"/>
          <w:kern w:val="0"/>
          <w:sz w:val="28"/>
          <w:szCs w:val="28"/>
        </w:rPr>
        <w:t>Пункт 2.1. Административного регламента изложить в следующей редакции: «Наименование муниципальной услуги: предоставление сведений из информационных систем обеспечения градостроительной деятельности</w:t>
      </w:r>
      <w:proofErr w:type="gramStart"/>
      <w:r w:rsidRPr="007E473A">
        <w:rPr>
          <w:rFonts w:ascii="Times New Roman" w:hAnsi="Times New Roman" w:cs="Times New Roman"/>
          <w:kern w:val="0"/>
          <w:sz w:val="28"/>
          <w:szCs w:val="28"/>
        </w:rPr>
        <w:t xml:space="preserve">.».  </w:t>
      </w:r>
      <w:proofErr w:type="gramEnd"/>
    </w:p>
    <w:p w:rsidR="00CF59FB" w:rsidRPr="007E473A" w:rsidRDefault="00CF59FB" w:rsidP="00CF59FB">
      <w:pPr>
        <w:pStyle w:val="ConsPlusNormal"/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E473A">
        <w:rPr>
          <w:rFonts w:ascii="Times New Roman" w:hAnsi="Times New Roman" w:cs="Times New Roman"/>
          <w:kern w:val="0"/>
          <w:sz w:val="28"/>
          <w:szCs w:val="28"/>
        </w:rPr>
        <w:t xml:space="preserve">В абзаце третьем пункта 2.2. Административного регламента после слов «в электронном виде» добавить слова «и по экстерриториальному принципу». </w:t>
      </w:r>
    </w:p>
    <w:p w:rsidR="00F53EC2" w:rsidRPr="007E473A" w:rsidRDefault="00F976F0" w:rsidP="00CF59FB">
      <w:pPr>
        <w:pStyle w:val="ConsPlusNormal"/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E473A">
        <w:rPr>
          <w:rFonts w:ascii="Times New Roman" w:hAnsi="Times New Roman" w:cs="Times New Roman"/>
          <w:kern w:val="0"/>
          <w:sz w:val="28"/>
          <w:szCs w:val="28"/>
        </w:rPr>
        <w:t>Подпункт 2.4.4. п</w:t>
      </w:r>
      <w:r w:rsidR="00F53EC2" w:rsidRPr="007E473A">
        <w:rPr>
          <w:rFonts w:ascii="Times New Roman" w:hAnsi="Times New Roman" w:cs="Times New Roman"/>
          <w:kern w:val="0"/>
          <w:sz w:val="28"/>
          <w:szCs w:val="28"/>
        </w:rPr>
        <w:t>ункт</w:t>
      </w:r>
      <w:r w:rsidRPr="007E473A">
        <w:rPr>
          <w:rFonts w:ascii="Times New Roman" w:hAnsi="Times New Roman" w:cs="Times New Roman"/>
          <w:kern w:val="0"/>
          <w:sz w:val="28"/>
          <w:szCs w:val="28"/>
        </w:rPr>
        <w:t xml:space="preserve">а 2.4 Административного регламента изложить в следующей редакции: </w:t>
      </w:r>
    </w:p>
    <w:p w:rsidR="00F976F0" w:rsidRPr="007E473A" w:rsidRDefault="00F976F0" w:rsidP="00F976F0">
      <w:pPr>
        <w:pStyle w:val="ConsPlusNormal"/>
        <w:widowControl/>
        <w:suppressAutoHyphens w:val="0"/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kern w:val="0"/>
          <w:sz w:val="28"/>
          <w:szCs w:val="28"/>
        </w:rPr>
        <w:lastRenderedPageBreak/>
        <w:t xml:space="preserve">«2.4.4. </w:t>
      </w:r>
      <w:r w:rsidRPr="007E473A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участвуют: 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1) муниципальное бюджетное учреждение городского округа Тольятти "Архитектура и градостроительство" (далее - МБУ "</w:t>
      </w:r>
      <w:proofErr w:type="spellStart"/>
      <w:r w:rsidRPr="007E473A">
        <w:rPr>
          <w:rFonts w:ascii="Times New Roman" w:hAnsi="Times New Roman" w:cs="Times New Roman"/>
          <w:sz w:val="28"/>
          <w:szCs w:val="28"/>
        </w:rPr>
        <w:t>АиГ</w:t>
      </w:r>
      <w:proofErr w:type="spellEnd"/>
      <w:r w:rsidRPr="007E473A">
        <w:rPr>
          <w:rFonts w:ascii="Times New Roman" w:hAnsi="Times New Roman" w:cs="Times New Roman"/>
          <w:sz w:val="28"/>
          <w:szCs w:val="28"/>
        </w:rPr>
        <w:t>").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МБУ "</w:t>
      </w:r>
      <w:proofErr w:type="spellStart"/>
      <w:r w:rsidRPr="007E473A">
        <w:rPr>
          <w:rFonts w:ascii="Times New Roman" w:hAnsi="Times New Roman" w:cs="Times New Roman"/>
          <w:sz w:val="28"/>
          <w:szCs w:val="28"/>
        </w:rPr>
        <w:t>АиГ</w:t>
      </w:r>
      <w:proofErr w:type="spellEnd"/>
      <w:r w:rsidRPr="007E473A">
        <w:rPr>
          <w:rFonts w:ascii="Times New Roman" w:hAnsi="Times New Roman" w:cs="Times New Roman"/>
          <w:sz w:val="28"/>
          <w:szCs w:val="28"/>
        </w:rPr>
        <w:t xml:space="preserve">" расположено по адресу: 445017, Российская Федерация, Самарская область, </w:t>
      </w:r>
      <w:proofErr w:type="gramStart"/>
      <w:r w:rsidRPr="007E47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E473A">
        <w:rPr>
          <w:rFonts w:ascii="Times New Roman" w:hAnsi="Times New Roman" w:cs="Times New Roman"/>
          <w:sz w:val="28"/>
          <w:szCs w:val="28"/>
        </w:rPr>
        <w:t>. Тольятти, улица Победы, дом 52.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График работы МБУ "</w:t>
      </w:r>
      <w:proofErr w:type="spellStart"/>
      <w:r w:rsidRPr="007E473A">
        <w:rPr>
          <w:rFonts w:ascii="Times New Roman" w:hAnsi="Times New Roman" w:cs="Times New Roman"/>
          <w:sz w:val="28"/>
          <w:szCs w:val="28"/>
        </w:rPr>
        <w:t>АиГ</w:t>
      </w:r>
      <w:proofErr w:type="spellEnd"/>
      <w:r w:rsidRPr="007E473A">
        <w:rPr>
          <w:rFonts w:ascii="Times New Roman" w:hAnsi="Times New Roman" w:cs="Times New Roman"/>
          <w:sz w:val="28"/>
          <w:szCs w:val="28"/>
        </w:rPr>
        <w:t>": понедельник - четверг: с 8.00 часов до 12.00 часов, с 12.48 часов до 17.00 часов, пятница - с 8.00 часов до 12.00 часов, с 12.48 часов до 16.00 часов, суббота и воскресенье - нерабочие выходные дни.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Телефон (8482) 26-24-40.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7E473A">
        <w:rPr>
          <w:rFonts w:ascii="Times New Roman" w:hAnsi="Times New Roman" w:cs="Times New Roman"/>
          <w:sz w:val="28"/>
          <w:szCs w:val="28"/>
        </w:rPr>
        <w:t>mbu@gradtlt.ru</w:t>
      </w:r>
      <w:proofErr w:type="spellEnd"/>
      <w:r w:rsidRPr="007E473A">
        <w:rPr>
          <w:rFonts w:ascii="Times New Roman" w:hAnsi="Times New Roman" w:cs="Times New Roman"/>
          <w:sz w:val="28"/>
          <w:szCs w:val="28"/>
        </w:rPr>
        <w:t>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Адрес МБУ "</w:t>
      </w:r>
      <w:proofErr w:type="spellStart"/>
      <w:r w:rsidRPr="007E473A">
        <w:rPr>
          <w:rFonts w:ascii="Times New Roman" w:hAnsi="Times New Roman" w:cs="Times New Roman"/>
          <w:sz w:val="28"/>
          <w:szCs w:val="28"/>
        </w:rPr>
        <w:t>АиГ</w:t>
      </w:r>
      <w:proofErr w:type="spellEnd"/>
      <w:r w:rsidRPr="007E473A">
        <w:rPr>
          <w:rFonts w:ascii="Times New Roman" w:hAnsi="Times New Roman" w:cs="Times New Roman"/>
          <w:sz w:val="28"/>
          <w:szCs w:val="28"/>
        </w:rPr>
        <w:t>" в сети Интернет: http://www.gradtlt.ru/;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2) муниципальное автономное учреждение городского округа Тольятти "Многофункциональный центр предоставления государственных и муниципальных услуг" (далее - МАУ "МФЦ").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Место нахождения администрации МАУ "МФЦ": 445010, Самарская обл., г. Тольятти, ул. Советская, д. 51А.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Место нахождения отделения МФЦ по Автозаводскому району: г. Тольятти, ул. </w:t>
      </w:r>
      <w:proofErr w:type="gramStart"/>
      <w:r w:rsidRPr="007E473A"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 w:rsidRPr="007E473A">
        <w:rPr>
          <w:rFonts w:ascii="Times New Roman" w:hAnsi="Times New Roman" w:cs="Times New Roman"/>
          <w:sz w:val="28"/>
          <w:szCs w:val="28"/>
        </w:rPr>
        <w:t>, 4.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Место нахождения отделения МФЦ N 2 по Автозаводскому району: </w:t>
      </w:r>
      <w:proofErr w:type="gramStart"/>
      <w:r w:rsidRPr="007E47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E473A">
        <w:rPr>
          <w:rFonts w:ascii="Times New Roman" w:hAnsi="Times New Roman" w:cs="Times New Roman"/>
          <w:sz w:val="28"/>
          <w:szCs w:val="28"/>
        </w:rPr>
        <w:t>. Тольятти, ул. Автостроителей, 5.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Место нахождения отделения МФЦ по Центральному району: </w:t>
      </w:r>
      <w:proofErr w:type="gramStart"/>
      <w:r w:rsidRPr="007E47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E473A">
        <w:rPr>
          <w:rFonts w:ascii="Times New Roman" w:hAnsi="Times New Roman" w:cs="Times New Roman"/>
          <w:sz w:val="28"/>
          <w:szCs w:val="28"/>
        </w:rPr>
        <w:t>. Тольятти, ул. Мира, 84.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Место нахождения отделения МФЦ по Комсомольскому району: г. Тольятти, ул. </w:t>
      </w:r>
      <w:proofErr w:type="gramStart"/>
      <w:r w:rsidRPr="007E473A">
        <w:rPr>
          <w:rFonts w:ascii="Times New Roman" w:hAnsi="Times New Roman" w:cs="Times New Roman"/>
          <w:sz w:val="28"/>
          <w:szCs w:val="28"/>
        </w:rPr>
        <w:t>Ярославская</w:t>
      </w:r>
      <w:proofErr w:type="gramEnd"/>
      <w:r w:rsidRPr="007E473A">
        <w:rPr>
          <w:rFonts w:ascii="Times New Roman" w:hAnsi="Times New Roman" w:cs="Times New Roman"/>
          <w:sz w:val="28"/>
          <w:szCs w:val="28"/>
        </w:rPr>
        <w:t>, 35.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Телефон приемной МАУ "МФЦ": 8(8482) 52-50-50.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Телефон контактного центра МАУ "МФЦ": 8(8482) 51-21-21.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Адрес портала Самарской области "Мои документы" в информационно-телекоммуникационной сети Интернет: http://mfc63.samregion.ru.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Адрес электронной почты (</w:t>
      </w:r>
      <w:proofErr w:type="spellStart"/>
      <w:r w:rsidRPr="007E473A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7E473A">
        <w:rPr>
          <w:rFonts w:ascii="Times New Roman" w:hAnsi="Times New Roman" w:cs="Times New Roman"/>
          <w:sz w:val="28"/>
          <w:szCs w:val="28"/>
        </w:rPr>
        <w:t>): info@mfc63.ru.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Информацию об адресах пунктов приема документов и о графике работы МАУ "МФЦ" можно получить: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lastRenderedPageBreak/>
        <w:t>- по телефону контактного центра МАУ "МФЦ": 8 (8482) 51-21-21;</w:t>
      </w:r>
    </w:p>
    <w:p w:rsidR="00F976F0" w:rsidRPr="007E473A" w:rsidRDefault="00F976F0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- в отделениях МАУ "МФЦ";</w:t>
      </w:r>
    </w:p>
    <w:p w:rsidR="00F976F0" w:rsidRPr="007E473A" w:rsidRDefault="00F976F0" w:rsidP="00F976F0">
      <w:pPr>
        <w:pStyle w:val="ConsPlusNormal"/>
        <w:widowControl/>
        <w:suppressAutoHyphens w:val="0"/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- на портале Самарской области "Мои документы" в информационно-телекоммуникационной сети Интернет: </w:t>
      </w:r>
      <w:hyperlink r:id="rId8" w:history="1">
        <w:r w:rsidRPr="007E473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http://mfc63.samregion.ru.</w:t>
        </w:r>
        <w:r w:rsidRPr="007E473A">
          <w:rPr>
            <w:rStyle w:val="a5"/>
            <w:rFonts w:ascii="Times New Roman" w:hAnsi="Times New Roman" w:cs="Times New Roman"/>
            <w:color w:val="auto"/>
            <w:kern w:val="0"/>
            <w:sz w:val="28"/>
            <w:szCs w:val="28"/>
          </w:rPr>
          <w:t>»</w:t>
        </w:r>
      </w:hyperlink>
      <w:r w:rsidR="005E42B1" w:rsidRPr="007E473A">
        <w:rPr>
          <w:rFonts w:ascii="Times New Roman" w:hAnsi="Times New Roman" w:cs="Times New Roman"/>
          <w:sz w:val="28"/>
          <w:szCs w:val="28"/>
        </w:rPr>
        <w:t>;</w:t>
      </w:r>
    </w:p>
    <w:p w:rsidR="00F976F0" w:rsidRPr="007E473A" w:rsidRDefault="004A39A8" w:rsidP="00F976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3) </w:t>
      </w:r>
      <w:r w:rsidR="005E42B1" w:rsidRPr="007E473A">
        <w:rPr>
          <w:rFonts w:ascii="Times New Roman" w:hAnsi="Times New Roman" w:cs="Times New Roman"/>
          <w:sz w:val="28"/>
          <w:szCs w:val="28"/>
        </w:rPr>
        <w:t>о</w:t>
      </w:r>
      <w:r w:rsidR="00F976F0" w:rsidRPr="007E473A">
        <w:rPr>
          <w:rFonts w:ascii="Times New Roman" w:hAnsi="Times New Roman" w:cs="Times New Roman"/>
          <w:sz w:val="28"/>
          <w:szCs w:val="28"/>
        </w:rPr>
        <w:t>рганизации, участвующие в организации предоставления муниципальной услуги по экстерриториальному принципу, - многофункциональные центры предоставления государственных и муниципальных услуг на территории Самарской области (далее - МФЦ на территории Самарской области).</w:t>
      </w:r>
    </w:p>
    <w:p w:rsidR="00F976F0" w:rsidRPr="007E473A" w:rsidRDefault="004A39A8" w:rsidP="004A39A8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4</w:t>
      </w:r>
      <w:r w:rsidR="00F976F0" w:rsidRPr="007E473A">
        <w:rPr>
          <w:rFonts w:ascii="Times New Roman" w:hAnsi="Times New Roman" w:cs="Times New Roman"/>
          <w:sz w:val="28"/>
          <w:szCs w:val="28"/>
        </w:rPr>
        <w:t xml:space="preserve">) </w:t>
      </w:r>
      <w:r w:rsidR="005E42B1" w:rsidRPr="007E473A">
        <w:rPr>
          <w:rFonts w:ascii="Times New Roman" w:hAnsi="Times New Roman" w:cs="Times New Roman"/>
          <w:sz w:val="28"/>
          <w:szCs w:val="28"/>
        </w:rPr>
        <w:t>м</w:t>
      </w:r>
      <w:r w:rsidR="00F976F0" w:rsidRPr="007E473A">
        <w:rPr>
          <w:rFonts w:ascii="Times New Roman" w:hAnsi="Times New Roman" w:cs="Times New Roman"/>
          <w:sz w:val="28"/>
          <w:szCs w:val="28"/>
        </w:rPr>
        <w:t>униципальное казенное учреждение городского округа Тольятти "Тольяттинский архив" (МКУ "Тольяттинский архив").</w:t>
      </w:r>
    </w:p>
    <w:p w:rsidR="004A39A8" w:rsidRPr="007E473A" w:rsidRDefault="004A39A8" w:rsidP="004A39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kern w:val="0"/>
          <w:sz w:val="28"/>
          <w:szCs w:val="28"/>
        </w:rPr>
        <w:t xml:space="preserve">5) </w:t>
      </w:r>
      <w:r w:rsidR="005E42B1" w:rsidRPr="007E473A">
        <w:rPr>
          <w:rFonts w:ascii="Times New Roman" w:hAnsi="Times New Roman" w:cs="Times New Roman"/>
          <w:sz w:val="28"/>
          <w:szCs w:val="28"/>
        </w:rPr>
        <w:t>о</w:t>
      </w:r>
      <w:r w:rsidRPr="007E473A">
        <w:rPr>
          <w:rFonts w:ascii="Times New Roman" w:hAnsi="Times New Roman" w:cs="Times New Roman"/>
          <w:sz w:val="28"/>
          <w:szCs w:val="28"/>
        </w:rPr>
        <w:t>рганы государственной власти, органы местного самоуправления, государственные учреждения, муниципальные учреждения и иные организации, участвующие в межведомственном информационном взаимодействии при предоставлении муниципальной услуги:</w:t>
      </w:r>
    </w:p>
    <w:p w:rsidR="004A39A8" w:rsidRPr="007E473A" w:rsidRDefault="004A39A8" w:rsidP="004A39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- Федеральное казначейство (далее - Казначейство России), адрес в сети Интернет</w:t>
      </w:r>
      <w:r w:rsidR="00E51755" w:rsidRPr="007E473A">
        <w:rPr>
          <w:rFonts w:ascii="Times New Roman" w:hAnsi="Times New Roman" w:cs="Times New Roman"/>
          <w:sz w:val="28"/>
          <w:szCs w:val="28"/>
        </w:rPr>
        <w:t xml:space="preserve"> </w:t>
      </w:r>
      <w:r w:rsidRPr="007E473A">
        <w:rPr>
          <w:rFonts w:ascii="Times New Roman" w:hAnsi="Times New Roman" w:cs="Times New Roman"/>
          <w:sz w:val="28"/>
          <w:szCs w:val="28"/>
        </w:rPr>
        <w:t>https://roskazna.gov.ru/;</w:t>
      </w:r>
    </w:p>
    <w:p w:rsidR="004A39A8" w:rsidRPr="007E473A" w:rsidRDefault="004A39A8" w:rsidP="004A39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- Федеральная служба безопасности Российской Федерации (ФСБ России), адрес в сети Интернет http://www.fsb.ru/;</w:t>
      </w:r>
    </w:p>
    <w:p w:rsidR="008C5E2F" w:rsidRPr="007E473A" w:rsidRDefault="004A39A8" w:rsidP="004A39A8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- Федеральная налоговая служба (далее - ФНС России), адрес в сети Интернет </w:t>
      </w:r>
      <w:hyperlink r:id="rId9" w:history="1">
        <w:r w:rsidR="008C5E2F" w:rsidRPr="007E473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https://www.nalog.gov.ru</w:t>
        </w:r>
      </w:hyperlink>
      <w:r w:rsidR="008C5E2F" w:rsidRPr="007E473A">
        <w:rPr>
          <w:rFonts w:ascii="Times New Roman" w:hAnsi="Times New Roman" w:cs="Times New Roman"/>
          <w:sz w:val="28"/>
          <w:szCs w:val="28"/>
        </w:rPr>
        <w:t>/;</w:t>
      </w:r>
    </w:p>
    <w:p w:rsidR="00F976F0" w:rsidRPr="007E473A" w:rsidRDefault="004A39A8" w:rsidP="008C5E2F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- Фонд пенсионного и социального страхования Российской Федерации (далее – СФР), адрес в  информацион</w:t>
      </w:r>
      <w:r w:rsidR="00C50460" w:rsidRPr="007E473A">
        <w:rPr>
          <w:rFonts w:ascii="Times New Roman" w:hAnsi="Times New Roman" w:cs="Times New Roman"/>
          <w:sz w:val="28"/>
          <w:szCs w:val="28"/>
        </w:rPr>
        <w:t>но - телекоммуникационной сети Интернет</w:t>
      </w:r>
      <w:r w:rsidRPr="007E473A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7E473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https://sfr.gov.ru/</w:t>
        </w:r>
      </w:hyperlink>
      <w:r w:rsidR="008C5E2F" w:rsidRPr="007E473A">
        <w:rPr>
          <w:rFonts w:ascii="Times New Roman" w:hAnsi="Times New Roman" w:cs="Times New Roman"/>
          <w:sz w:val="28"/>
          <w:szCs w:val="28"/>
        </w:rPr>
        <w:t>.</w:t>
      </w:r>
      <w:r w:rsidR="005E42B1" w:rsidRPr="007E473A">
        <w:rPr>
          <w:rFonts w:ascii="Times New Roman" w:hAnsi="Times New Roman" w:cs="Times New Roman"/>
          <w:sz w:val="28"/>
          <w:szCs w:val="28"/>
        </w:rPr>
        <w:t>»</w:t>
      </w:r>
    </w:p>
    <w:p w:rsidR="00180E42" w:rsidRPr="007E473A" w:rsidRDefault="00942EFB" w:rsidP="000808C7">
      <w:pPr>
        <w:pStyle w:val="ConsPlusNormal"/>
        <w:widowControl/>
        <w:numPr>
          <w:ilvl w:val="1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E473A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Пункт </w:t>
      </w:r>
      <w:r w:rsidR="00A31587" w:rsidRPr="007E473A">
        <w:rPr>
          <w:rFonts w:ascii="Times New Roman" w:hAnsi="Times New Roman" w:cs="Times New Roman"/>
          <w:kern w:val="0"/>
          <w:sz w:val="28"/>
          <w:szCs w:val="28"/>
        </w:rPr>
        <w:t xml:space="preserve">2.8 </w:t>
      </w:r>
      <w:r w:rsidR="001167A7" w:rsidRPr="007E473A">
        <w:rPr>
          <w:rFonts w:ascii="Times New Roman" w:hAnsi="Times New Roman" w:cs="Times New Roman"/>
          <w:kern w:val="0"/>
          <w:sz w:val="28"/>
          <w:szCs w:val="28"/>
        </w:rPr>
        <w:t xml:space="preserve">Административного регламента </w:t>
      </w:r>
      <w:r w:rsidR="00777ABB" w:rsidRPr="007E473A">
        <w:rPr>
          <w:rFonts w:ascii="Times New Roman" w:hAnsi="Times New Roman" w:cs="Times New Roman"/>
          <w:kern w:val="0"/>
          <w:sz w:val="28"/>
          <w:szCs w:val="28"/>
        </w:rPr>
        <w:t xml:space="preserve">изложить в следующей редакции: </w:t>
      </w:r>
    </w:p>
    <w:p w:rsidR="00777ABB" w:rsidRPr="007E473A" w:rsidRDefault="00777ABB" w:rsidP="002E5A43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«2.8. Исчерпывающий перечень документов, необходимых для пред</w:t>
      </w:r>
      <w:r w:rsidR="00942EFB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оставления муниципальной услуги</w:t>
      </w:r>
      <w:r w:rsidR="00AF2CA9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942EFB" w:rsidRPr="007E473A" w:rsidRDefault="00942EFB" w:rsidP="002E5A43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2.8.1.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предоставлению самостоятельно</w:t>
      </w:r>
      <w:r w:rsidR="00AF2CA9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</w:p>
    <w:p w:rsidR="00BB3AB9" w:rsidRPr="007E473A" w:rsidRDefault="00BB3AB9" w:rsidP="002E5A43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560"/>
        <w:gridCol w:w="1275"/>
        <w:gridCol w:w="993"/>
        <w:gridCol w:w="2126"/>
        <w:gridCol w:w="992"/>
        <w:gridCol w:w="1276"/>
      </w:tblGrid>
      <w:tr w:rsidR="00876118" w:rsidRPr="007E473A" w:rsidTr="00736663">
        <w:tc>
          <w:tcPr>
            <w:tcW w:w="568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>/</w:t>
            </w:r>
            <w:proofErr w:type="spellStart"/>
            <w:r w:rsidRPr="007E473A">
              <w:rPr>
                <w:rFonts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Унифицированное наименование вида документа (сведений) для использования </w:t>
            </w:r>
          </w:p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в </w:t>
            </w:r>
            <w:proofErr w:type="spellStart"/>
            <w:r w:rsidRPr="007E473A">
              <w:rPr>
                <w:rFonts w:cs="Times New Roman"/>
                <w:sz w:val="16"/>
                <w:szCs w:val="16"/>
              </w:rPr>
              <w:t>информа</w:t>
            </w:r>
            <w:proofErr w:type="spellEnd"/>
            <w:r w:rsidRPr="007E473A">
              <w:rPr>
                <w:rFonts w:cs="Times New Roman"/>
                <w:sz w:val="16"/>
                <w:szCs w:val="16"/>
              </w:rPr>
              <w:t>-</w:t>
            </w:r>
          </w:p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proofErr w:type="spellStart"/>
            <w:r w:rsidRPr="007E473A">
              <w:rPr>
                <w:rFonts w:cs="Times New Roman"/>
                <w:sz w:val="16"/>
                <w:szCs w:val="16"/>
              </w:rPr>
              <w:t>ционных</w:t>
            </w:r>
            <w:proofErr w:type="spellEnd"/>
            <w:r w:rsidRPr="007E473A">
              <w:rPr>
                <w:rFonts w:cs="Times New Roman"/>
                <w:sz w:val="16"/>
                <w:szCs w:val="16"/>
              </w:rPr>
              <w:t xml:space="preserve"> </w:t>
            </w:r>
            <w:proofErr w:type="gramStart"/>
            <w:r w:rsidRPr="007E473A">
              <w:rPr>
                <w:rFonts w:cs="Times New Roman"/>
                <w:sz w:val="16"/>
                <w:szCs w:val="16"/>
              </w:rPr>
              <w:t>системах</w:t>
            </w:r>
            <w:proofErr w:type="gramEnd"/>
            <w:r w:rsidRPr="007E473A">
              <w:rPr>
                <w:rFonts w:cs="Times New Roman"/>
                <w:sz w:val="16"/>
                <w:szCs w:val="16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275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993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Условия предоставления документа (сведений)** </w:t>
            </w:r>
          </w:p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Основания представления документа (сведения) (номер статьи, наименование нормативного правового акта)</w:t>
            </w:r>
          </w:p>
        </w:tc>
        <w:tc>
          <w:tcPr>
            <w:tcW w:w="992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Орган,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уполно-моченный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 xml:space="preserve"> выдавать документ</w:t>
            </w:r>
          </w:p>
        </w:tc>
        <w:tc>
          <w:tcPr>
            <w:tcW w:w="1276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proofErr w:type="gramStart"/>
            <w:r w:rsidRPr="007E473A">
              <w:rPr>
                <w:rFonts w:cs="Times New Roman"/>
                <w:sz w:val="16"/>
                <w:szCs w:val="16"/>
              </w:rPr>
              <w:t xml:space="preserve">Источник представления документа (сведений) (заявитель/орган, организация, участвующие в </w:t>
            </w:r>
            <w:proofErr w:type="spellStart"/>
            <w:r w:rsidRPr="007E473A">
              <w:rPr>
                <w:rFonts w:cs="Times New Roman"/>
                <w:sz w:val="16"/>
                <w:szCs w:val="16"/>
              </w:rPr>
              <w:t>межведомствен</w:t>
            </w:r>
            <w:proofErr w:type="spellEnd"/>
            <w:proofErr w:type="gramEnd"/>
          </w:p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ном (внутриведомственном) </w:t>
            </w:r>
            <w:proofErr w:type="gramStart"/>
            <w:r w:rsidRPr="007E473A">
              <w:rPr>
                <w:rFonts w:cs="Times New Roman"/>
                <w:sz w:val="16"/>
                <w:szCs w:val="16"/>
              </w:rPr>
              <w:t>взаимодействии</w:t>
            </w:r>
            <w:proofErr w:type="gramEnd"/>
            <w:r w:rsidRPr="007E473A">
              <w:rPr>
                <w:rFonts w:cs="Times New Roman"/>
                <w:sz w:val="16"/>
                <w:szCs w:val="16"/>
              </w:rPr>
              <w:t>***)</w:t>
            </w:r>
          </w:p>
        </w:tc>
      </w:tr>
      <w:tr w:rsidR="00876118" w:rsidRPr="007E473A" w:rsidTr="00736663">
        <w:trPr>
          <w:trHeight w:val="3987"/>
        </w:trPr>
        <w:tc>
          <w:tcPr>
            <w:tcW w:w="568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Заявление на предоставление услуги</w:t>
            </w:r>
          </w:p>
          <w:p w:rsidR="00A97493" w:rsidRPr="007E473A" w:rsidRDefault="00A97493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FFFFF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Заявление (приложение № 1)</w:t>
            </w:r>
          </w:p>
        </w:tc>
        <w:tc>
          <w:tcPr>
            <w:tcW w:w="1275" w:type="dxa"/>
            <w:shd w:val="clear" w:color="auto" w:fill="FFFFFF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Оригинал, 1 экз./ в форме электронного документа &lt;****&gt;</w:t>
            </w:r>
          </w:p>
        </w:tc>
        <w:tc>
          <w:tcPr>
            <w:tcW w:w="993" w:type="dxa"/>
            <w:shd w:val="clear" w:color="auto" w:fill="FFFFFF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Без возврата</w:t>
            </w:r>
          </w:p>
        </w:tc>
        <w:tc>
          <w:tcPr>
            <w:tcW w:w="2126" w:type="dxa"/>
            <w:shd w:val="clear" w:color="auto" w:fill="FFFFFF"/>
          </w:tcPr>
          <w:p w:rsidR="00876118" w:rsidRPr="007E473A" w:rsidRDefault="00876118" w:rsidP="00777ABB">
            <w:pPr>
              <w:widowControl/>
              <w:suppressAutoHyphens w:val="0"/>
              <w:rPr>
                <w:rFonts w:cs="Times New Roman"/>
                <w:kern w:val="0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п. 6, 9 ст. 57 Г</w:t>
            </w:r>
            <w:r w:rsidR="00777ABB" w:rsidRPr="007E473A">
              <w:rPr>
                <w:rFonts w:cs="Times New Roman"/>
                <w:sz w:val="16"/>
                <w:szCs w:val="16"/>
              </w:rPr>
              <w:t xml:space="preserve">радостроительного кодекса </w:t>
            </w:r>
            <w:r w:rsidRPr="007E473A">
              <w:rPr>
                <w:rFonts w:cs="Times New Roman"/>
                <w:sz w:val="16"/>
                <w:szCs w:val="16"/>
              </w:rPr>
              <w:t xml:space="preserve">РФ,  </w:t>
            </w:r>
            <w:r w:rsidRPr="007E473A">
              <w:rPr>
                <w:rFonts w:cs="Times New Roman"/>
                <w:kern w:val="0"/>
                <w:sz w:val="16"/>
                <w:szCs w:val="16"/>
              </w:rPr>
              <w:t>п.п.7, 8 Правил пред</w:t>
            </w:r>
            <w:r w:rsidR="00777ABB" w:rsidRPr="007E473A">
              <w:rPr>
                <w:rFonts w:cs="Times New Roman"/>
                <w:kern w:val="0"/>
                <w:sz w:val="16"/>
                <w:szCs w:val="16"/>
              </w:rPr>
              <w:t>о</w:t>
            </w:r>
            <w:r w:rsidRPr="007E473A">
              <w:rPr>
                <w:rFonts w:cs="Times New Roman"/>
                <w:kern w:val="0"/>
                <w:sz w:val="16"/>
                <w:szCs w:val="16"/>
              </w:rPr>
              <w:t xml:space="preserve">ставления сведений, документов, материалов, </w:t>
            </w:r>
          </w:p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kern w:val="0"/>
                <w:sz w:val="16"/>
                <w:szCs w:val="16"/>
              </w:rPr>
              <w:t>содержащихся в государственных информационных системах обеспечения градостроительной деятельности, утверж</w:t>
            </w:r>
            <w:r w:rsidR="00777ABB" w:rsidRPr="007E473A">
              <w:rPr>
                <w:rFonts w:cs="Times New Roman"/>
                <w:kern w:val="0"/>
                <w:sz w:val="16"/>
                <w:szCs w:val="16"/>
              </w:rPr>
              <w:t>денных по</w:t>
            </w:r>
            <w:r w:rsidRPr="007E473A">
              <w:rPr>
                <w:rFonts w:cs="Times New Roman"/>
                <w:kern w:val="0"/>
                <w:sz w:val="16"/>
                <w:szCs w:val="16"/>
              </w:rPr>
              <w:t xml:space="preserve">становлением </w:t>
            </w:r>
            <w:r w:rsidRPr="007E473A">
              <w:rPr>
                <w:rFonts w:cs="Times New Roman"/>
                <w:sz w:val="16"/>
                <w:szCs w:val="16"/>
              </w:rPr>
              <w:t>Правительства РФ от 13.03.2020 № 279 «Об информационном обесп</w:t>
            </w:r>
            <w:r w:rsidR="00777ABB" w:rsidRPr="007E473A">
              <w:rPr>
                <w:rFonts w:cs="Times New Roman"/>
                <w:sz w:val="16"/>
                <w:szCs w:val="16"/>
              </w:rPr>
              <w:t>е</w:t>
            </w:r>
            <w:r w:rsidRPr="007E473A">
              <w:rPr>
                <w:rFonts w:cs="Times New Roman"/>
                <w:sz w:val="16"/>
                <w:szCs w:val="16"/>
              </w:rPr>
              <w:t>чении градостроительной деятельности</w:t>
            </w:r>
            <w:r w:rsidR="00777ABB" w:rsidRPr="007E473A">
              <w:rPr>
                <w:rFonts w:cs="Times New Roman"/>
                <w:sz w:val="16"/>
                <w:szCs w:val="16"/>
              </w:rPr>
              <w:t xml:space="preserve">» (далее </w:t>
            </w:r>
            <w:r w:rsidR="000808C7" w:rsidRPr="007E473A">
              <w:rPr>
                <w:rFonts w:cs="Times New Roman"/>
                <w:sz w:val="16"/>
                <w:szCs w:val="16"/>
              </w:rPr>
              <w:t>-</w:t>
            </w:r>
            <w:r w:rsidR="00777ABB" w:rsidRPr="007E473A">
              <w:rPr>
                <w:rFonts w:cs="Times New Roman"/>
                <w:sz w:val="16"/>
                <w:szCs w:val="16"/>
              </w:rPr>
              <w:t xml:space="preserve"> Правила №279)</w:t>
            </w:r>
          </w:p>
          <w:p w:rsidR="006F0A4F" w:rsidRPr="007E473A" w:rsidRDefault="006F0A4F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Заявитель</w:t>
            </w:r>
          </w:p>
        </w:tc>
        <w:tc>
          <w:tcPr>
            <w:tcW w:w="1276" w:type="dxa"/>
            <w:shd w:val="clear" w:color="auto" w:fill="auto"/>
          </w:tcPr>
          <w:p w:rsidR="00876118" w:rsidRPr="007E473A" w:rsidRDefault="00876118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Заявитель</w:t>
            </w:r>
          </w:p>
        </w:tc>
      </w:tr>
      <w:tr w:rsidR="001E5916" w:rsidRPr="007E473A" w:rsidTr="00736663">
        <w:trPr>
          <w:trHeight w:val="795"/>
        </w:trPr>
        <w:tc>
          <w:tcPr>
            <w:tcW w:w="568" w:type="dxa"/>
            <w:shd w:val="clear" w:color="auto" w:fill="auto"/>
          </w:tcPr>
          <w:p w:rsidR="001E5916" w:rsidRPr="007E473A" w:rsidRDefault="001E5916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2.</w:t>
            </w:r>
          </w:p>
        </w:tc>
        <w:tc>
          <w:tcPr>
            <w:tcW w:w="1559" w:type="dxa"/>
            <w:shd w:val="clear" w:color="auto" w:fill="FFFFFF"/>
          </w:tcPr>
          <w:p w:rsidR="001E5916" w:rsidRPr="007E473A" w:rsidRDefault="001E5916" w:rsidP="001E59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7E473A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Документ, удостоверяющий личность заявителя</w:t>
            </w:r>
          </w:p>
          <w:p w:rsidR="001E5916" w:rsidRPr="007E473A" w:rsidRDefault="001E5916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FFFFF"/>
          </w:tcPr>
          <w:p w:rsidR="001E5916" w:rsidRPr="007E473A" w:rsidRDefault="001E5916" w:rsidP="001E59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7E473A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Основной документ, удостоверяющий личность заявителя (паспорт гражданина Российской Федерации) (для граждан, достигших возраста 14 лет, включая представителей)</w:t>
            </w:r>
          </w:p>
          <w:p w:rsidR="001E5916" w:rsidRPr="007E473A" w:rsidRDefault="001E5916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1E5916" w:rsidRPr="007E473A" w:rsidRDefault="001E5916" w:rsidP="001E59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Оригинал, 1 экз./ в форме электронного документа &lt;****&gt;</w:t>
            </w:r>
          </w:p>
        </w:tc>
        <w:tc>
          <w:tcPr>
            <w:tcW w:w="993" w:type="dxa"/>
            <w:shd w:val="clear" w:color="auto" w:fill="FFFFFF"/>
          </w:tcPr>
          <w:p w:rsidR="001E5916" w:rsidRPr="007E473A" w:rsidRDefault="001E5916" w:rsidP="001E591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Только для просмотра (снятия копии) в начале оказания услуг </w:t>
            </w:r>
          </w:p>
          <w:p w:rsidR="001E5916" w:rsidRPr="007E473A" w:rsidRDefault="001E5916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/>
          </w:tcPr>
          <w:p w:rsidR="001E5916" w:rsidRPr="007E473A" w:rsidRDefault="008D5C92" w:rsidP="001E591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hyperlink r:id="rId11" w:history="1">
              <w:r w:rsidR="001E5916" w:rsidRPr="007E473A">
                <w:rPr>
                  <w:rFonts w:eastAsia="Times New Roman" w:cs="Times New Roman"/>
                  <w:kern w:val="0"/>
                  <w:sz w:val="16"/>
                  <w:szCs w:val="16"/>
                  <w:lang w:eastAsia="ru-RU" w:bidi="ar-SA"/>
                </w:rPr>
                <w:t>Пункт 1</w:t>
              </w:r>
            </w:hyperlink>
            <w:r w:rsidR="001E5916" w:rsidRPr="007E473A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Положения о паспорте гражданина РФ, образца бланка и описания паспорта гражданина РФ, утвержденного постановлением Правительства РФ от 08.07.1997 </w:t>
            </w:r>
            <w:r w:rsidR="00505237" w:rsidRPr="007E473A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№</w:t>
            </w:r>
            <w:r w:rsidR="001E5916" w:rsidRPr="007E473A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828</w:t>
            </w:r>
          </w:p>
          <w:p w:rsidR="001E5916" w:rsidRPr="007E473A" w:rsidRDefault="001E5916" w:rsidP="001E591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1E5916" w:rsidRPr="007E473A" w:rsidRDefault="001E5916" w:rsidP="001E5916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1E5916" w:rsidRPr="007E473A" w:rsidRDefault="001E5916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1E5916" w:rsidRPr="007E473A" w:rsidRDefault="001E5916" w:rsidP="00777AB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МВД России/</w:t>
            </w:r>
          </w:p>
          <w:p w:rsidR="001E5916" w:rsidRPr="007E473A" w:rsidRDefault="001E5916" w:rsidP="00777AB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УФМС </w:t>
            </w:r>
            <w:r w:rsidR="00505237" w:rsidRPr="007E473A">
              <w:rPr>
                <w:rFonts w:cs="Times New Roman"/>
                <w:sz w:val="16"/>
                <w:szCs w:val="16"/>
              </w:rPr>
              <w:t>России</w:t>
            </w:r>
          </w:p>
        </w:tc>
        <w:tc>
          <w:tcPr>
            <w:tcW w:w="1276" w:type="dxa"/>
            <w:shd w:val="clear" w:color="auto" w:fill="auto"/>
          </w:tcPr>
          <w:p w:rsidR="001E5916" w:rsidRPr="007E473A" w:rsidRDefault="001E5916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Заявитель</w:t>
            </w:r>
          </w:p>
        </w:tc>
      </w:tr>
      <w:tr w:rsidR="003B0F50" w:rsidRPr="007E473A" w:rsidTr="00736663">
        <w:tc>
          <w:tcPr>
            <w:tcW w:w="568" w:type="dxa"/>
            <w:shd w:val="clear" w:color="auto" w:fill="auto"/>
          </w:tcPr>
          <w:p w:rsidR="003B0F50" w:rsidRPr="007E473A" w:rsidRDefault="003B0F50" w:rsidP="00777AB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3B0F50" w:rsidRPr="007E473A" w:rsidRDefault="003B0F50" w:rsidP="003B0F50">
            <w:pPr>
              <w:pStyle w:val="ConsPlusNormal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7E473A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560" w:type="dxa"/>
            <w:shd w:val="clear" w:color="auto" w:fill="FFFFFF"/>
          </w:tcPr>
          <w:p w:rsidR="003B0F50" w:rsidRPr="007E473A" w:rsidRDefault="00736663" w:rsidP="003B0F50">
            <w:pPr>
              <w:pStyle w:val="ConsPlusNormal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7E473A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275" w:type="dxa"/>
            <w:shd w:val="clear" w:color="auto" w:fill="FFFFFF"/>
          </w:tcPr>
          <w:p w:rsidR="003B0F50" w:rsidRPr="007E473A" w:rsidRDefault="003B0F50" w:rsidP="003B0F50">
            <w:pPr>
              <w:pStyle w:val="ConsPlusNormal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7E473A">
              <w:rPr>
                <w:rFonts w:ascii="Times New Roman" w:hAnsi="Times New Roman" w:cs="Times New Roman"/>
                <w:sz w:val="16"/>
                <w:szCs w:val="16"/>
              </w:rPr>
              <w:t>Оригинал/копия/в форме электронного документа, 1 экз.</w:t>
            </w:r>
          </w:p>
        </w:tc>
        <w:tc>
          <w:tcPr>
            <w:tcW w:w="993" w:type="dxa"/>
            <w:shd w:val="clear" w:color="auto" w:fill="FFFFFF"/>
          </w:tcPr>
          <w:p w:rsidR="003B0F50" w:rsidRPr="007E473A" w:rsidRDefault="003B0F50" w:rsidP="003B0F50">
            <w:pPr>
              <w:pStyle w:val="ConsPlusNormal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7E473A"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копии) в начале оказания услуги</w:t>
            </w:r>
          </w:p>
        </w:tc>
        <w:tc>
          <w:tcPr>
            <w:tcW w:w="2126" w:type="dxa"/>
            <w:shd w:val="clear" w:color="auto" w:fill="FFFFFF"/>
          </w:tcPr>
          <w:p w:rsidR="003B0F50" w:rsidRPr="007E473A" w:rsidRDefault="008D5C92" w:rsidP="003B0F50">
            <w:pPr>
              <w:pStyle w:val="ConsPlusNormal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>
              <w:r w:rsidR="003B0F50" w:rsidRPr="007E473A">
                <w:rPr>
                  <w:rFonts w:ascii="Times New Roman" w:hAnsi="Times New Roman" w:cs="Times New Roman"/>
                  <w:sz w:val="16"/>
                  <w:szCs w:val="16"/>
                </w:rPr>
                <w:t>Статья 185</w:t>
              </w:r>
            </w:hyperlink>
            <w:r w:rsidR="003B0F50" w:rsidRPr="007E473A">
              <w:rPr>
                <w:rFonts w:ascii="Times New Roman" w:hAnsi="Times New Roman" w:cs="Times New Roman"/>
                <w:sz w:val="16"/>
                <w:szCs w:val="16"/>
              </w:rPr>
              <w:t xml:space="preserve"> Гражданского кодекса</w:t>
            </w:r>
          </w:p>
        </w:tc>
        <w:tc>
          <w:tcPr>
            <w:tcW w:w="992" w:type="dxa"/>
            <w:shd w:val="clear" w:color="auto" w:fill="FFFFFF"/>
          </w:tcPr>
          <w:p w:rsidR="003B0F50" w:rsidRPr="007E473A" w:rsidRDefault="003B0F50" w:rsidP="003B0F50">
            <w:pPr>
              <w:pStyle w:val="ConsPlusNormal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7E473A">
              <w:rPr>
                <w:rFonts w:ascii="Times New Roman" w:hAnsi="Times New Roman" w:cs="Times New Roman"/>
                <w:sz w:val="16"/>
                <w:szCs w:val="16"/>
              </w:rPr>
              <w:t>Нотариат</w:t>
            </w:r>
          </w:p>
        </w:tc>
        <w:tc>
          <w:tcPr>
            <w:tcW w:w="1276" w:type="dxa"/>
            <w:shd w:val="clear" w:color="auto" w:fill="auto"/>
          </w:tcPr>
          <w:p w:rsidR="003B0F50" w:rsidRPr="007E473A" w:rsidRDefault="003B0F50" w:rsidP="003B0F50">
            <w:pPr>
              <w:pStyle w:val="ConsPlusNormal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7E473A"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</w:tbl>
    <w:p w:rsidR="00876118" w:rsidRPr="007E473A" w:rsidRDefault="00876118" w:rsidP="000808C7">
      <w:pPr>
        <w:autoSpaceDE w:val="0"/>
        <w:autoSpaceDN w:val="0"/>
        <w:adjustRightInd w:val="0"/>
        <w:ind w:firstLine="760"/>
        <w:jc w:val="both"/>
        <w:rPr>
          <w:lang w:val="en-US"/>
        </w:rPr>
      </w:pPr>
    </w:p>
    <w:p w:rsidR="003B0F50" w:rsidRPr="007E473A" w:rsidRDefault="00B07E95" w:rsidP="00CA660C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E473A">
        <w:t xml:space="preserve">2.8.2. </w:t>
      </w: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</w:t>
      </w:r>
      <w:r w:rsidR="00FE5E8E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органов, органов местного самоуправления</w:t>
      </w:r>
      <w:r w:rsidR="00CA660C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подведомственных государственным органам или органам местного самоуправления организаций</w:t>
      </w: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</w:p>
    <w:p w:rsidR="003B0F50" w:rsidRPr="007E473A" w:rsidRDefault="003B0F50" w:rsidP="000808C7">
      <w:pPr>
        <w:autoSpaceDE w:val="0"/>
        <w:autoSpaceDN w:val="0"/>
        <w:adjustRightInd w:val="0"/>
        <w:ind w:firstLine="760"/>
        <w:jc w:val="both"/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8"/>
        <w:gridCol w:w="1559"/>
        <w:gridCol w:w="1417"/>
        <w:gridCol w:w="993"/>
        <w:gridCol w:w="2126"/>
        <w:gridCol w:w="850"/>
        <w:gridCol w:w="1418"/>
      </w:tblGrid>
      <w:tr w:rsidR="003B0F50" w:rsidRPr="007E473A" w:rsidTr="00617364">
        <w:tc>
          <w:tcPr>
            <w:tcW w:w="56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>/</w:t>
            </w:r>
            <w:proofErr w:type="spellStart"/>
            <w:r w:rsidRPr="007E473A">
              <w:rPr>
                <w:rFonts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Унифицированное наименование вида документа (сведений) для использования 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в </w:t>
            </w:r>
            <w:proofErr w:type="spellStart"/>
            <w:r w:rsidRPr="007E473A">
              <w:rPr>
                <w:rFonts w:cs="Times New Roman"/>
                <w:sz w:val="16"/>
                <w:szCs w:val="16"/>
              </w:rPr>
              <w:t>информа</w:t>
            </w:r>
            <w:proofErr w:type="spellEnd"/>
            <w:r w:rsidRPr="007E473A">
              <w:rPr>
                <w:rFonts w:cs="Times New Roman"/>
                <w:sz w:val="16"/>
                <w:szCs w:val="16"/>
              </w:rPr>
              <w:t>-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proofErr w:type="spellStart"/>
            <w:r w:rsidRPr="007E473A">
              <w:rPr>
                <w:rFonts w:cs="Times New Roman"/>
                <w:sz w:val="16"/>
                <w:szCs w:val="16"/>
              </w:rPr>
              <w:t>ционных</w:t>
            </w:r>
            <w:proofErr w:type="spellEnd"/>
            <w:r w:rsidRPr="007E473A">
              <w:rPr>
                <w:rFonts w:cs="Times New Roman"/>
                <w:sz w:val="16"/>
                <w:szCs w:val="16"/>
              </w:rPr>
              <w:t xml:space="preserve"> </w:t>
            </w:r>
            <w:proofErr w:type="gramStart"/>
            <w:r w:rsidRPr="007E473A">
              <w:rPr>
                <w:rFonts w:cs="Times New Roman"/>
                <w:sz w:val="16"/>
                <w:szCs w:val="16"/>
              </w:rPr>
              <w:t>системах</w:t>
            </w:r>
            <w:proofErr w:type="gramEnd"/>
            <w:r w:rsidRPr="007E473A">
              <w:rPr>
                <w:rFonts w:cs="Times New Roman"/>
                <w:sz w:val="16"/>
                <w:szCs w:val="16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417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993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Условия предоставления документа (сведений)** 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Основания представления документа (сведения) (номер статьи, наименование нормативного правового акта)</w:t>
            </w:r>
          </w:p>
        </w:tc>
        <w:tc>
          <w:tcPr>
            <w:tcW w:w="850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Орган,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уполно-моченный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 xml:space="preserve"> выдавать документ</w:t>
            </w:r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proofErr w:type="gramStart"/>
            <w:r w:rsidRPr="007E473A">
              <w:rPr>
                <w:rFonts w:cs="Times New Roman"/>
                <w:sz w:val="16"/>
                <w:szCs w:val="16"/>
              </w:rPr>
              <w:t xml:space="preserve">Источник представления документа (сведений) (заявитель/орган, организация, участвующие в </w:t>
            </w:r>
            <w:proofErr w:type="spellStart"/>
            <w:r w:rsidRPr="007E473A">
              <w:rPr>
                <w:rFonts w:cs="Times New Roman"/>
                <w:sz w:val="16"/>
                <w:szCs w:val="16"/>
              </w:rPr>
              <w:t>межведомствен</w:t>
            </w:r>
            <w:proofErr w:type="spellEnd"/>
            <w:proofErr w:type="gramEnd"/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ном (внутриведомственном) </w:t>
            </w:r>
            <w:proofErr w:type="gramStart"/>
            <w:r w:rsidRPr="007E473A">
              <w:rPr>
                <w:rFonts w:cs="Times New Roman"/>
                <w:sz w:val="16"/>
                <w:szCs w:val="16"/>
              </w:rPr>
              <w:t>взаимодействии</w:t>
            </w:r>
            <w:proofErr w:type="gramEnd"/>
            <w:r w:rsidRPr="007E473A">
              <w:rPr>
                <w:rFonts w:cs="Times New Roman"/>
                <w:sz w:val="16"/>
                <w:szCs w:val="16"/>
              </w:rPr>
              <w:t>***)</w:t>
            </w:r>
          </w:p>
        </w:tc>
      </w:tr>
      <w:tr w:rsidR="003B0F50" w:rsidRPr="007E473A" w:rsidTr="00617364">
        <w:tc>
          <w:tcPr>
            <w:tcW w:w="568" w:type="dxa"/>
            <w:shd w:val="clear" w:color="auto" w:fill="auto"/>
          </w:tcPr>
          <w:p w:rsidR="003B0F50" w:rsidRPr="007E473A" w:rsidRDefault="003B0F50" w:rsidP="008835D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Сведения, содержащиеся в реестре выданных лицензий на осуществление работ с использованием сведений, составляющих государственную тайну</w:t>
            </w:r>
          </w:p>
        </w:tc>
        <w:tc>
          <w:tcPr>
            <w:tcW w:w="1559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Сведения, содержащиеся в реестре выданных лицензий на осуществление работ с использованием сведений, составляющих государственную тайну</w:t>
            </w:r>
          </w:p>
        </w:tc>
        <w:tc>
          <w:tcPr>
            <w:tcW w:w="1417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Оригинал, 1 экз./ в форме электронного документа &lt;****&gt;</w:t>
            </w:r>
          </w:p>
        </w:tc>
        <w:tc>
          <w:tcPr>
            <w:tcW w:w="993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Только для просмотра (снятия копии) в начале оказания услуг 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FFFFFF"/>
          </w:tcPr>
          <w:p w:rsidR="003B0F50" w:rsidRPr="007E473A" w:rsidRDefault="003B0F50" w:rsidP="002C603B">
            <w:pPr>
              <w:widowControl/>
              <w:suppressAutoHyphens w:val="0"/>
              <w:rPr>
                <w:rFonts w:cs="Times New Roman"/>
                <w:kern w:val="0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п. 9 ст. 56 Градостроительного кодекса </w:t>
            </w:r>
            <w:proofErr w:type="gramStart"/>
            <w:r w:rsidRPr="007E473A">
              <w:rPr>
                <w:rFonts w:cs="Times New Roman"/>
                <w:sz w:val="16"/>
                <w:szCs w:val="16"/>
              </w:rPr>
              <w:t>Р</w:t>
            </w:r>
            <w:proofErr w:type="gramEnd"/>
            <w:r w:rsidRPr="007E473A">
              <w:rPr>
                <w:rFonts w:cs="Times New Roman"/>
                <w:sz w:val="16"/>
                <w:szCs w:val="16"/>
              </w:rPr>
              <w:t xml:space="preserve"> РФ, </w:t>
            </w:r>
            <w:r w:rsidRPr="007E473A">
              <w:rPr>
                <w:rFonts w:cs="Times New Roman"/>
                <w:kern w:val="0"/>
                <w:sz w:val="16"/>
                <w:szCs w:val="16"/>
              </w:rPr>
              <w:t>п. 22 Правил №279</w:t>
            </w:r>
          </w:p>
        </w:tc>
        <w:tc>
          <w:tcPr>
            <w:tcW w:w="850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ФСБ России</w:t>
            </w:r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B0F50" w:rsidRPr="007E473A" w:rsidTr="00617364">
        <w:tc>
          <w:tcPr>
            <w:tcW w:w="568" w:type="dxa"/>
            <w:shd w:val="clear" w:color="auto" w:fill="auto"/>
          </w:tcPr>
          <w:p w:rsidR="003B0F50" w:rsidRPr="007E473A" w:rsidRDefault="003B0F50" w:rsidP="008835D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Начисления, факты оплаты и квитанции</w:t>
            </w:r>
          </w:p>
        </w:tc>
        <w:tc>
          <w:tcPr>
            <w:tcW w:w="1559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Квитанции об оплате</w:t>
            </w:r>
          </w:p>
        </w:tc>
        <w:tc>
          <w:tcPr>
            <w:tcW w:w="1417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Оригинал, 1 экз./ в форме электронного документа &lt;****&gt;</w:t>
            </w:r>
          </w:p>
        </w:tc>
        <w:tc>
          <w:tcPr>
            <w:tcW w:w="993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Без возврата </w:t>
            </w:r>
          </w:p>
        </w:tc>
        <w:tc>
          <w:tcPr>
            <w:tcW w:w="2126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16"/>
                <w:szCs w:val="16"/>
              </w:rPr>
            </w:pPr>
            <w:r w:rsidRPr="007E473A">
              <w:rPr>
                <w:rFonts w:cs="Times New Roman"/>
                <w:kern w:val="0"/>
                <w:sz w:val="16"/>
                <w:szCs w:val="16"/>
              </w:rPr>
              <w:t xml:space="preserve">п. 16, 17, 18, 19 Правил 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№ 279 </w:t>
            </w:r>
          </w:p>
        </w:tc>
        <w:tc>
          <w:tcPr>
            <w:tcW w:w="850" w:type="dxa"/>
            <w:shd w:val="clear" w:color="auto" w:fill="FFFFFF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Казначейство России</w:t>
            </w:r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В порядке межведомственного взаимодействия </w:t>
            </w:r>
          </w:p>
        </w:tc>
      </w:tr>
      <w:tr w:rsidR="003B0F50" w:rsidRPr="007E473A" w:rsidTr="00617364">
        <w:tc>
          <w:tcPr>
            <w:tcW w:w="568" w:type="dxa"/>
            <w:shd w:val="clear" w:color="auto" w:fill="auto"/>
          </w:tcPr>
          <w:p w:rsidR="003B0F50" w:rsidRPr="007E473A" w:rsidRDefault="003B0F50" w:rsidP="008835D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Выписка из ЕГРЮЛ</w:t>
            </w:r>
          </w:p>
        </w:tc>
        <w:tc>
          <w:tcPr>
            <w:tcW w:w="1559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Выписка из Единого Государственного Реестра Юридических Лиц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Оригинал, 1 экз./ в форме электронного документа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&lt;****&gt;</w:t>
            </w:r>
          </w:p>
        </w:tc>
        <w:tc>
          <w:tcPr>
            <w:tcW w:w="993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Без возврата</w:t>
            </w:r>
          </w:p>
        </w:tc>
        <w:tc>
          <w:tcPr>
            <w:tcW w:w="2126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Настоящий административный регламент</w:t>
            </w:r>
          </w:p>
        </w:tc>
        <w:tc>
          <w:tcPr>
            <w:tcW w:w="850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ФНС России</w:t>
            </w:r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В порядке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меж-ведомственного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 xml:space="preserve"> взаимодействия или заявитель по собственной инициативе</w:t>
            </w:r>
          </w:p>
        </w:tc>
      </w:tr>
      <w:tr w:rsidR="003B0F50" w:rsidRPr="007E473A" w:rsidTr="00617364">
        <w:tc>
          <w:tcPr>
            <w:tcW w:w="568" w:type="dxa"/>
            <w:shd w:val="clear" w:color="auto" w:fill="auto"/>
          </w:tcPr>
          <w:p w:rsidR="003B0F50" w:rsidRPr="007E473A" w:rsidRDefault="003B0F50" w:rsidP="008835D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Выписка из ЕГРИП</w:t>
            </w:r>
          </w:p>
        </w:tc>
        <w:tc>
          <w:tcPr>
            <w:tcW w:w="1559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Выписка из Единого Государственного Реестра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Индивидуаль-ных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 xml:space="preserve"> Предпринимателей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Оригинал, 1 экз./ в форме электронного документа</w:t>
            </w:r>
          </w:p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&lt;****&gt;</w:t>
            </w:r>
          </w:p>
        </w:tc>
        <w:tc>
          <w:tcPr>
            <w:tcW w:w="993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Без возврата</w:t>
            </w:r>
          </w:p>
        </w:tc>
        <w:tc>
          <w:tcPr>
            <w:tcW w:w="2126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Настоящий административный регламент</w:t>
            </w:r>
          </w:p>
        </w:tc>
        <w:tc>
          <w:tcPr>
            <w:tcW w:w="850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ФНС России</w:t>
            </w:r>
          </w:p>
        </w:tc>
        <w:tc>
          <w:tcPr>
            <w:tcW w:w="1418" w:type="dxa"/>
            <w:shd w:val="clear" w:color="auto" w:fill="auto"/>
          </w:tcPr>
          <w:p w:rsidR="003B0F50" w:rsidRPr="007E473A" w:rsidRDefault="003B0F50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В порядке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меж-ведомственного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 xml:space="preserve"> взаимодействия или заявитель по собственной инициативе</w:t>
            </w:r>
          </w:p>
        </w:tc>
      </w:tr>
      <w:tr w:rsidR="00D201FC" w:rsidRPr="007E473A" w:rsidTr="00617364">
        <w:tc>
          <w:tcPr>
            <w:tcW w:w="568" w:type="dxa"/>
            <w:shd w:val="clear" w:color="auto" w:fill="auto"/>
          </w:tcPr>
          <w:p w:rsidR="00D201FC" w:rsidRPr="007E473A" w:rsidRDefault="00D201FC" w:rsidP="008835D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D201FC" w:rsidRPr="007E473A" w:rsidRDefault="00D201FC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sz w:val="16"/>
                <w:szCs w:val="16"/>
              </w:rPr>
              <w:t>Сведения о СНИЛС</w:t>
            </w:r>
          </w:p>
        </w:tc>
        <w:tc>
          <w:tcPr>
            <w:tcW w:w="1559" w:type="dxa"/>
            <w:shd w:val="clear" w:color="auto" w:fill="auto"/>
          </w:tcPr>
          <w:p w:rsidR="00617364" w:rsidRPr="007E473A" w:rsidRDefault="00617364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  <w:p w:rsidR="00D201FC" w:rsidRPr="007E473A" w:rsidRDefault="00617364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СНИЛС</w:t>
            </w:r>
          </w:p>
        </w:tc>
        <w:tc>
          <w:tcPr>
            <w:tcW w:w="1417" w:type="dxa"/>
            <w:shd w:val="clear" w:color="auto" w:fill="auto"/>
          </w:tcPr>
          <w:p w:rsidR="00D201FC" w:rsidRPr="007E473A" w:rsidRDefault="00D201FC" w:rsidP="00D201F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Оригинал</w:t>
            </w:r>
            <w:r w:rsidR="00617364" w:rsidRPr="007E473A">
              <w:rPr>
                <w:rFonts w:cs="Times New Roman"/>
                <w:sz w:val="16"/>
                <w:szCs w:val="16"/>
              </w:rPr>
              <w:t>/копия</w:t>
            </w:r>
            <w:r w:rsidRPr="007E473A">
              <w:rPr>
                <w:rFonts w:cs="Times New Roman"/>
                <w:sz w:val="16"/>
                <w:szCs w:val="16"/>
              </w:rPr>
              <w:t>, 1 экз./ в форме электронного документа</w:t>
            </w:r>
          </w:p>
          <w:p w:rsidR="00D201FC" w:rsidRPr="007E473A" w:rsidRDefault="00D201FC" w:rsidP="00D201F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&lt;****&gt;</w:t>
            </w:r>
          </w:p>
        </w:tc>
        <w:tc>
          <w:tcPr>
            <w:tcW w:w="993" w:type="dxa"/>
            <w:shd w:val="clear" w:color="auto" w:fill="auto"/>
          </w:tcPr>
          <w:p w:rsidR="00D201FC" w:rsidRPr="007E473A" w:rsidRDefault="00617364" w:rsidP="00D201F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Только для просмотра (снятия копии) в начале оказания услуги</w:t>
            </w:r>
          </w:p>
        </w:tc>
        <w:tc>
          <w:tcPr>
            <w:tcW w:w="2126" w:type="dxa"/>
            <w:shd w:val="clear" w:color="auto" w:fill="auto"/>
          </w:tcPr>
          <w:p w:rsidR="00D201FC" w:rsidRPr="007E473A" w:rsidRDefault="00D201FC" w:rsidP="00D201FC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Настоящий административный регламент</w:t>
            </w:r>
          </w:p>
        </w:tc>
        <w:tc>
          <w:tcPr>
            <w:tcW w:w="850" w:type="dxa"/>
            <w:shd w:val="clear" w:color="auto" w:fill="auto"/>
          </w:tcPr>
          <w:p w:rsidR="00D201FC" w:rsidRPr="007E473A" w:rsidRDefault="00D201FC" w:rsidP="002C603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СФР</w:t>
            </w:r>
          </w:p>
          <w:p w:rsidR="00D201FC" w:rsidRPr="007E473A" w:rsidRDefault="00D201FC" w:rsidP="002C603B">
            <w:pPr>
              <w:autoSpaceDE w:val="0"/>
              <w:autoSpaceDN w:val="0"/>
              <w:adjustRightInd w:val="0"/>
              <w:ind w:hanging="5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>России</w:t>
            </w:r>
          </w:p>
        </w:tc>
        <w:tc>
          <w:tcPr>
            <w:tcW w:w="1418" w:type="dxa"/>
            <w:shd w:val="clear" w:color="auto" w:fill="auto"/>
          </w:tcPr>
          <w:p w:rsidR="00D201FC" w:rsidRPr="007E473A" w:rsidRDefault="00D201FC" w:rsidP="002C603B">
            <w:pPr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7E473A">
              <w:rPr>
                <w:rFonts w:cs="Times New Roman"/>
                <w:sz w:val="16"/>
                <w:szCs w:val="16"/>
              </w:rPr>
              <w:t xml:space="preserve">В порядке </w:t>
            </w:r>
            <w:proofErr w:type="spellStart"/>
            <w:proofErr w:type="gramStart"/>
            <w:r w:rsidRPr="007E473A">
              <w:rPr>
                <w:rFonts w:cs="Times New Roman"/>
                <w:sz w:val="16"/>
                <w:szCs w:val="16"/>
              </w:rPr>
              <w:t>меж-ведомственного</w:t>
            </w:r>
            <w:proofErr w:type="spellEnd"/>
            <w:proofErr w:type="gramEnd"/>
            <w:r w:rsidRPr="007E473A">
              <w:rPr>
                <w:rFonts w:cs="Times New Roman"/>
                <w:sz w:val="16"/>
                <w:szCs w:val="16"/>
              </w:rPr>
              <w:t xml:space="preserve"> взаимодействия или заявитель по собственной инициативе</w:t>
            </w:r>
          </w:p>
        </w:tc>
      </w:tr>
    </w:tbl>
    <w:p w:rsidR="00876118" w:rsidRPr="007E473A" w:rsidRDefault="00876118" w:rsidP="000808C7">
      <w:pPr>
        <w:widowControl/>
        <w:suppressAutoHyphens w:val="0"/>
        <w:jc w:val="both"/>
        <w:rPr>
          <w:rFonts w:cs="Times New Roman"/>
          <w:kern w:val="0"/>
        </w:rPr>
      </w:pPr>
    </w:p>
    <w:p w:rsidR="00B836CF" w:rsidRPr="007E473A" w:rsidRDefault="006800F3" w:rsidP="000808C7">
      <w:pPr>
        <w:widowControl/>
        <w:suppressAutoHyphens w:val="0"/>
        <w:jc w:val="both"/>
        <w:rPr>
          <w:rFonts w:cs="Times New Roman"/>
          <w:kern w:val="0"/>
        </w:rPr>
      </w:pPr>
      <w:r w:rsidRPr="007E473A">
        <w:rPr>
          <w:rFonts w:cs="Times New Roman"/>
          <w:kern w:val="0"/>
        </w:rPr>
        <w:t>______________________________________</w:t>
      </w:r>
    </w:p>
    <w:p w:rsidR="00876118" w:rsidRPr="007E473A" w:rsidRDefault="00876118" w:rsidP="000808C7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ind w:firstLine="709"/>
        <w:suppressOverlap/>
        <w:jc w:val="both"/>
        <w:rPr>
          <w:sz w:val="22"/>
          <w:szCs w:val="22"/>
        </w:rPr>
      </w:pPr>
      <w:r w:rsidRPr="007E473A">
        <w:t>&lt;*&gt;</w:t>
      </w:r>
      <w:r w:rsidRPr="007E473A">
        <w:rPr>
          <w:sz w:val="22"/>
          <w:szCs w:val="22"/>
        </w:rPr>
        <w:t>-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:rsidR="00876118" w:rsidRPr="007E473A" w:rsidRDefault="00876118" w:rsidP="000808C7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ind w:firstLine="567"/>
        <w:suppressOverlap/>
        <w:jc w:val="both"/>
        <w:rPr>
          <w:sz w:val="22"/>
          <w:szCs w:val="22"/>
        </w:rPr>
      </w:pPr>
      <w:r w:rsidRPr="007E473A">
        <w:rPr>
          <w:sz w:val="22"/>
          <w:szCs w:val="22"/>
        </w:rPr>
        <w:t xml:space="preserve">&lt;**&gt; -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 </w:t>
      </w:r>
    </w:p>
    <w:p w:rsidR="00876118" w:rsidRPr="007E473A" w:rsidRDefault="00876118" w:rsidP="000808C7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uppressOverlap/>
        <w:jc w:val="both"/>
        <w:rPr>
          <w:sz w:val="22"/>
          <w:szCs w:val="22"/>
        </w:rPr>
      </w:pPr>
      <w:r w:rsidRPr="007E473A">
        <w:rPr>
          <w:sz w:val="22"/>
          <w:szCs w:val="22"/>
        </w:rPr>
        <w:t>- без возврата;</w:t>
      </w:r>
    </w:p>
    <w:p w:rsidR="00876118" w:rsidRPr="007E473A" w:rsidRDefault="00876118" w:rsidP="000808C7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uppressOverlap/>
        <w:jc w:val="both"/>
        <w:rPr>
          <w:sz w:val="22"/>
          <w:szCs w:val="22"/>
        </w:rPr>
      </w:pPr>
      <w:r w:rsidRPr="007E473A">
        <w:rPr>
          <w:sz w:val="22"/>
          <w:szCs w:val="22"/>
        </w:rPr>
        <w:t>- на все время оказания услуги с возможностью возврата по требованию заявителя;</w:t>
      </w:r>
    </w:p>
    <w:p w:rsidR="00876118" w:rsidRPr="007E473A" w:rsidRDefault="00876118" w:rsidP="000808C7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uppressOverlap/>
        <w:jc w:val="both"/>
        <w:rPr>
          <w:sz w:val="22"/>
          <w:szCs w:val="22"/>
        </w:rPr>
      </w:pPr>
      <w:r w:rsidRPr="007E473A">
        <w:rPr>
          <w:sz w:val="22"/>
          <w:szCs w:val="22"/>
        </w:rPr>
        <w:t>- только для просмотра (снятия копии) в начале оказания услуги;</w:t>
      </w:r>
    </w:p>
    <w:p w:rsidR="00876118" w:rsidRPr="007E473A" w:rsidRDefault="00876118" w:rsidP="000808C7">
      <w:pPr>
        <w:framePr w:hSpace="180" w:wrap="around" w:vAnchor="text" w:hAnchor="text" w:x="108" w:y="1"/>
        <w:tabs>
          <w:tab w:val="right" w:pos="9354"/>
        </w:tabs>
        <w:autoSpaceDE w:val="0"/>
        <w:autoSpaceDN w:val="0"/>
        <w:adjustRightInd w:val="0"/>
        <w:suppressOverlap/>
        <w:jc w:val="both"/>
        <w:rPr>
          <w:sz w:val="22"/>
          <w:szCs w:val="22"/>
        </w:rPr>
      </w:pPr>
      <w:r w:rsidRPr="007E473A">
        <w:rPr>
          <w:sz w:val="22"/>
          <w:szCs w:val="22"/>
        </w:rPr>
        <w:t>- на все время оказания услуги с обязательным возвратом заявителю.</w:t>
      </w:r>
    </w:p>
    <w:p w:rsidR="00876118" w:rsidRPr="007E473A" w:rsidRDefault="00876118" w:rsidP="000808C7">
      <w:pPr>
        <w:widowControl/>
        <w:suppressAutoHyphens w:val="0"/>
        <w:ind w:left="709"/>
        <w:jc w:val="both"/>
        <w:rPr>
          <w:sz w:val="22"/>
          <w:szCs w:val="22"/>
        </w:rPr>
      </w:pPr>
      <w:r w:rsidRPr="007E473A">
        <w:rPr>
          <w:sz w:val="22"/>
          <w:szCs w:val="22"/>
        </w:rPr>
        <w:t xml:space="preserve">&lt;***&gt; - заявитель вправе представить указанные документы в органы, </w:t>
      </w:r>
    </w:p>
    <w:p w:rsidR="00876118" w:rsidRPr="007E473A" w:rsidRDefault="00876118" w:rsidP="000808C7">
      <w:pPr>
        <w:widowControl/>
        <w:suppressAutoHyphens w:val="0"/>
        <w:jc w:val="both"/>
        <w:rPr>
          <w:rFonts w:cs="Times New Roman"/>
          <w:kern w:val="0"/>
        </w:rPr>
      </w:pPr>
      <w:r w:rsidRPr="007E473A">
        <w:rPr>
          <w:sz w:val="22"/>
          <w:szCs w:val="22"/>
        </w:rPr>
        <w:t>предоставляющие муниципальные услуги, по собственной инициативе.</w:t>
      </w:r>
    </w:p>
    <w:p w:rsidR="00876118" w:rsidRPr="007E473A" w:rsidRDefault="00876118" w:rsidP="000808C7">
      <w:pPr>
        <w:widowControl/>
        <w:suppressAutoHyphens w:val="0"/>
        <w:ind w:left="709"/>
        <w:jc w:val="both"/>
        <w:rPr>
          <w:sz w:val="22"/>
          <w:szCs w:val="22"/>
        </w:rPr>
      </w:pPr>
      <w:r w:rsidRPr="007E473A">
        <w:rPr>
          <w:sz w:val="22"/>
          <w:szCs w:val="22"/>
        </w:rPr>
        <w:t xml:space="preserve">&lt;****&gt; - заявитель имеет право представить необходимые документы в виде </w:t>
      </w:r>
    </w:p>
    <w:p w:rsidR="00CF59FB" w:rsidRPr="007E473A" w:rsidRDefault="00876118" w:rsidP="000808C7">
      <w:pPr>
        <w:widowControl/>
        <w:suppressAutoHyphens w:val="0"/>
        <w:jc w:val="both"/>
        <w:rPr>
          <w:sz w:val="22"/>
          <w:szCs w:val="22"/>
        </w:rPr>
      </w:pPr>
      <w:r w:rsidRPr="007E473A">
        <w:rPr>
          <w:sz w:val="22"/>
          <w:szCs w:val="22"/>
        </w:rPr>
        <w:t>электронных документов (электронных образцов), заверенных в установленном порядке.</w:t>
      </w:r>
    </w:p>
    <w:p w:rsidR="00CF59FB" w:rsidRPr="007E473A" w:rsidRDefault="00CF59FB" w:rsidP="000808C7">
      <w:pPr>
        <w:widowControl/>
        <w:suppressAutoHyphens w:val="0"/>
        <w:jc w:val="both"/>
        <w:rPr>
          <w:sz w:val="22"/>
          <w:szCs w:val="22"/>
        </w:rPr>
      </w:pPr>
    </w:p>
    <w:p w:rsidR="008A5491" w:rsidRPr="007E473A" w:rsidRDefault="00CF59FB" w:rsidP="00CF59FB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lastRenderedPageBreak/>
        <w:t>2.8.3. В случае предоставления муниципальной услуги в МАУ «МФЦ» в рамках комплексного запроса заявление на получение муниципальной услуги составляется уполномоченным сотрудником МАУ «МФЦ» на основании комплексного запроса заявителя, подписывается уполномоченным сотрудником МАУ «МФЦ» и скрепляется печатью МАУ «МФЦ»</w:t>
      </w:r>
      <w:proofErr w:type="gramStart"/>
      <w:r w:rsidRPr="007E473A">
        <w:rPr>
          <w:sz w:val="28"/>
          <w:szCs w:val="28"/>
        </w:rPr>
        <w:t>.</w:t>
      </w:r>
      <w:r w:rsidR="00746C8E" w:rsidRPr="007E473A">
        <w:rPr>
          <w:sz w:val="28"/>
          <w:szCs w:val="28"/>
        </w:rPr>
        <w:t>»</w:t>
      </w:r>
      <w:proofErr w:type="gramEnd"/>
      <w:r w:rsidRPr="007E473A">
        <w:rPr>
          <w:sz w:val="28"/>
          <w:szCs w:val="28"/>
        </w:rPr>
        <w:t>.</w:t>
      </w:r>
    </w:p>
    <w:p w:rsidR="00434C70" w:rsidRPr="007E473A" w:rsidRDefault="00CF59FB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</w:t>
      </w:r>
      <w:r w:rsidR="005C3246" w:rsidRPr="007E473A">
        <w:rPr>
          <w:sz w:val="28"/>
          <w:szCs w:val="28"/>
        </w:rPr>
        <w:t>5</w:t>
      </w:r>
      <w:r w:rsidRPr="007E473A">
        <w:rPr>
          <w:sz w:val="28"/>
          <w:szCs w:val="28"/>
        </w:rPr>
        <w:t xml:space="preserve">. </w:t>
      </w:r>
      <w:r w:rsidR="00434C70" w:rsidRPr="007E473A">
        <w:rPr>
          <w:sz w:val="28"/>
          <w:szCs w:val="28"/>
        </w:rPr>
        <w:t>В пункте 2.19. Административного регламента:</w:t>
      </w:r>
    </w:p>
    <w:p w:rsidR="00CF59FB" w:rsidRPr="007E473A" w:rsidRDefault="00434C70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</w:t>
      </w:r>
      <w:r w:rsidR="005C3246" w:rsidRPr="007E473A">
        <w:rPr>
          <w:sz w:val="28"/>
          <w:szCs w:val="28"/>
        </w:rPr>
        <w:t>5</w:t>
      </w:r>
      <w:r w:rsidRPr="007E473A">
        <w:rPr>
          <w:sz w:val="28"/>
          <w:szCs w:val="28"/>
        </w:rPr>
        <w:t xml:space="preserve">.1. </w:t>
      </w:r>
      <w:r w:rsidR="00CF59FB" w:rsidRPr="007E473A">
        <w:rPr>
          <w:sz w:val="28"/>
          <w:szCs w:val="28"/>
        </w:rPr>
        <w:t>Подпункт 2.19.1. изложить в следующей редакции:</w:t>
      </w:r>
    </w:p>
    <w:p w:rsidR="00434C70" w:rsidRPr="007E473A" w:rsidRDefault="00CF59FB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E473A">
        <w:rPr>
          <w:sz w:val="28"/>
          <w:szCs w:val="28"/>
        </w:rPr>
        <w:t>«</w:t>
      </w:r>
      <w:r w:rsidR="00434C70" w:rsidRPr="007E473A">
        <w:rPr>
          <w:sz w:val="28"/>
          <w:szCs w:val="28"/>
          <w:lang w:eastAsia="ru-RU"/>
        </w:rPr>
        <w:t xml:space="preserve">2.19.1.Форма предоставления заявления и документов, необходимых для предоставления муниципальной услуги: </w:t>
      </w:r>
    </w:p>
    <w:p w:rsidR="00434C70" w:rsidRPr="007E473A" w:rsidRDefault="00434C70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E473A">
        <w:rPr>
          <w:sz w:val="28"/>
          <w:szCs w:val="28"/>
          <w:lang w:eastAsia="ru-RU"/>
        </w:rPr>
        <w:t>- на бумажном носителе при личном обращении заявителя в Департамент, МАУ «МФЦ», МФЦ Самарской области, посредством почтового отправления;</w:t>
      </w:r>
    </w:p>
    <w:p w:rsidR="00434C70" w:rsidRPr="007E473A" w:rsidRDefault="00434C70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E473A">
        <w:rPr>
          <w:sz w:val="28"/>
          <w:szCs w:val="28"/>
          <w:lang w:eastAsia="ru-RU"/>
        </w:rPr>
        <w:t>- в форме электронных документов, подписанных электронной подписью:</w:t>
      </w:r>
    </w:p>
    <w:p w:rsidR="00434C70" w:rsidRPr="007E473A" w:rsidRDefault="00434C70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E473A">
        <w:rPr>
          <w:sz w:val="28"/>
          <w:szCs w:val="28"/>
          <w:lang w:eastAsia="ru-RU"/>
        </w:rPr>
        <w:t>1) при личном обращении заявителя в Департамент;</w:t>
      </w:r>
    </w:p>
    <w:p w:rsidR="00434C70" w:rsidRPr="007E473A" w:rsidRDefault="00434C70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E473A">
        <w:rPr>
          <w:sz w:val="28"/>
          <w:szCs w:val="28"/>
          <w:lang w:eastAsia="ru-RU"/>
        </w:rPr>
        <w:t>2) при обращении в информационно-телекоммуникационной сети Интернет посредством ЕПГУ или РПГУ.</w:t>
      </w:r>
    </w:p>
    <w:p w:rsidR="00CF59FB" w:rsidRPr="007E473A" w:rsidRDefault="00434C70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  <w:lang w:eastAsia="ru-RU"/>
        </w:rPr>
        <w:t>Заявитель может записаться на прием в Департамент в электронной форме посредством ЕПГУ или РПГУ для получения консультации, личной подачи документов, получения результата муниципальной услуги</w:t>
      </w:r>
      <w:proofErr w:type="gramStart"/>
      <w:r w:rsidRPr="007E473A">
        <w:rPr>
          <w:sz w:val="28"/>
          <w:szCs w:val="28"/>
          <w:lang w:eastAsia="ru-RU"/>
        </w:rPr>
        <w:t>.</w:t>
      </w:r>
      <w:r w:rsidR="00CF59FB" w:rsidRPr="007E473A">
        <w:rPr>
          <w:sz w:val="28"/>
          <w:szCs w:val="28"/>
        </w:rPr>
        <w:t>»</w:t>
      </w:r>
      <w:r w:rsidRPr="007E473A">
        <w:rPr>
          <w:sz w:val="28"/>
          <w:szCs w:val="28"/>
        </w:rPr>
        <w:t>.</w:t>
      </w:r>
      <w:proofErr w:type="gramEnd"/>
    </w:p>
    <w:p w:rsidR="00434C70" w:rsidRPr="007E473A" w:rsidRDefault="00434C70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</w:t>
      </w:r>
      <w:r w:rsidR="003D35C8" w:rsidRPr="007E473A">
        <w:rPr>
          <w:sz w:val="28"/>
          <w:szCs w:val="28"/>
        </w:rPr>
        <w:t>5</w:t>
      </w:r>
      <w:r w:rsidRPr="007E473A">
        <w:rPr>
          <w:sz w:val="28"/>
          <w:szCs w:val="28"/>
        </w:rPr>
        <w:t>.2. Абзацы пятый, шестой, седьмой подпункта 2.19.2. признать утратившими силу</w:t>
      </w:r>
      <w:r w:rsidR="00F352A7" w:rsidRPr="007E473A">
        <w:rPr>
          <w:sz w:val="28"/>
          <w:szCs w:val="28"/>
        </w:rPr>
        <w:t>.</w:t>
      </w:r>
    </w:p>
    <w:p w:rsidR="00F352A7" w:rsidRPr="007E473A" w:rsidRDefault="00F352A7" w:rsidP="00434C70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</w:t>
      </w:r>
      <w:r w:rsidR="003D35C8" w:rsidRPr="007E473A">
        <w:rPr>
          <w:sz w:val="28"/>
          <w:szCs w:val="28"/>
        </w:rPr>
        <w:t>5</w:t>
      </w:r>
      <w:r w:rsidRPr="007E473A">
        <w:rPr>
          <w:sz w:val="28"/>
          <w:szCs w:val="28"/>
        </w:rPr>
        <w:t>.</w:t>
      </w:r>
      <w:r w:rsidR="008E44AB" w:rsidRPr="007E473A">
        <w:rPr>
          <w:sz w:val="28"/>
          <w:szCs w:val="28"/>
        </w:rPr>
        <w:t>3</w:t>
      </w:r>
      <w:r w:rsidRPr="007E473A">
        <w:rPr>
          <w:sz w:val="28"/>
          <w:szCs w:val="28"/>
        </w:rPr>
        <w:t>. Подпункт 2.19.2. дополнить абзацами девятым, десятым следующего содержания:</w:t>
      </w:r>
    </w:p>
    <w:p w:rsidR="00F352A7" w:rsidRPr="007E473A" w:rsidRDefault="00F352A7" w:rsidP="00F352A7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 xml:space="preserve">«Заявитель вправе получить муниципальную услугу при однократном обращении в МАУ «МФЦ» с запросом о предоставлении нескольких (двух и более) государственных и (или) муниципальных услуг в рамках комплексного запроса. </w:t>
      </w:r>
    </w:p>
    <w:p w:rsidR="00F352A7" w:rsidRPr="007E473A" w:rsidRDefault="00F352A7" w:rsidP="00F352A7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 xml:space="preserve">МАУ «МФЦ» осуществляет информирование заявителей о порядке предоставления государственных и (или) муниципальных услуг посредством комплексного запроса, в том числе предоставляет сведения об исчерпывающем </w:t>
      </w:r>
      <w:r w:rsidRPr="007E473A">
        <w:rPr>
          <w:sz w:val="28"/>
          <w:szCs w:val="28"/>
        </w:rPr>
        <w:lastRenderedPageBreak/>
        <w:t xml:space="preserve">перечне государственных и (или) муниципальных услуг, получение которых возможно в рамках комплексного запроса. </w:t>
      </w:r>
    </w:p>
    <w:p w:rsidR="00F352A7" w:rsidRPr="007E473A" w:rsidRDefault="00F352A7" w:rsidP="00F352A7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Предоставление услуг по комплексному запросу осуществляется в порядке, установленном статьей 15.1 Федерального закона от 27.07.2010 № 210-ФЗ «Об организации предоставления государственных и муниципальных услуг»</w:t>
      </w:r>
      <w:proofErr w:type="gramStart"/>
      <w:r w:rsidRPr="007E473A">
        <w:rPr>
          <w:sz w:val="28"/>
          <w:szCs w:val="28"/>
        </w:rPr>
        <w:t>.»</w:t>
      </w:r>
      <w:proofErr w:type="gramEnd"/>
      <w:r w:rsidRPr="007E473A">
        <w:rPr>
          <w:sz w:val="28"/>
          <w:szCs w:val="28"/>
        </w:rPr>
        <w:t>.</w:t>
      </w:r>
    </w:p>
    <w:p w:rsidR="00F352A7" w:rsidRPr="007E473A" w:rsidRDefault="003D35C8" w:rsidP="003D35C8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1.6</w:t>
      </w:r>
      <w:r w:rsidRPr="007E473A">
        <w:rPr>
          <w:sz w:val="28"/>
          <w:szCs w:val="28"/>
        </w:rPr>
        <w:tab/>
      </w:r>
      <w:r w:rsidR="00F352A7" w:rsidRPr="007E473A">
        <w:rPr>
          <w:sz w:val="28"/>
          <w:szCs w:val="28"/>
        </w:rPr>
        <w:t xml:space="preserve">Раздел </w:t>
      </w:r>
      <w:r w:rsidR="00F352A7" w:rsidRPr="007E473A">
        <w:rPr>
          <w:sz w:val="28"/>
          <w:szCs w:val="28"/>
          <w:lang w:val="en-US"/>
        </w:rPr>
        <w:t>II</w:t>
      </w:r>
      <w:r w:rsidR="00F352A7" w:rsidRPr="007E473A">
        <w:rPr>
          <w:sz w:val="28"/>
          <w:szCs w:val="28"/>
        </w:rPr>
        <w:t xml:space="preserve"> Административного р</w:t>
      </w:r>
      <w:r w:rsidR="009E6ABF" w:rsidRPr="007E473A">
        <w:rPr>
          <w:sz w:val="28"/>
          <w:szCs w:val="28"/>
        </w:rPr>
        <w:t>егламента дополнить пунктом 2.25</w:t>
      </w:r>
      <w:bookmarkStart w:id="0" w:name="_GoBack"/>
      <w:bookmarkEnd w:id="0"/>
      <w:r w:rsidR="00F352A7" w:rsidRPr="007E473A">
        <w:rPr>
          <w:sz w:val="28"/>
          <w:szCs w:val="28"/>
        </w:rPr>
        <w:t>. следующего содержания:</w:t>
      </w:r>
    </w:p>
    <w:p w:rsidR="00F352A7" w:rsidRPr="007E473A" w:rsidRDefault="00F352A7" w:rsidP="003D35C8">
      <w:pPr>
        <w:widowControl/>
        <w:suppressAutoHyphens w:val="0"/>
        <w:spacing w:line="360" w:lineRule="auto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«2.25. Департамент обеспечивает направление в личный кабинет заявителя на ЕПГУ сведений, предусмотренных пунктами 4 и 5 части 3 статьи 21 Федерального закона от 27.07.2010 № 210-ФЗ «Об организации предоставления государственных и муниципальных услуг», о ходе выполнения запроса о предоставлении муниципальной услуги, а также результатов предоставления муниципальной услуги</w:t>
      </w:r>
      <w:proofErr w:type="gramStart"/>
      <w:r w:rsidRPr="007E473A">
        <w:rPr>
          <w:sz w:val="28"/>
          <w:szCs w:val="28"/>
        </w:rPr>
        <w:t>.».</w:t>
      </w:r>
      <w:proofErr w:type="gramEnd"/>
    </w:p>
    <w:p w:rsidR="00F352A7" w:rsidRPr="007E473A" w:rsidRDefault="003D35C8" w:rsidP="003D35C8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1.7</w:t>
      </w:r>
      <w:r w:rsidRPr="007E473A">
        <w:rPr>
          <w:sz w:val="28"/>
          <w:szCs w:val="28"/>
        </w:rPr>
        <w:tab/>
      </w:r>
      <w:r w:rsidR="00F352A7" w:rsidRPr="007E473A">
        <w:rPr>
          <w:sz w:val="28"/>
          <w:szCs w:val="28"/>
        </w:rPr>
        <w:t>Подпункт 3.2.1. пункта 3.2. Административного регламента дополнить абзацем четвертым следующего содержания: «В случае обнаружения технических сбоев в работе информационной системы, обеспечивающей предоставление муниципальных услуг в электронном виде, приводящих к нарушению порядка предоставления муниципальной услуги, сотрудник Департамента, 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</w:t>
      </w:r>
      <w:proofErr w:type="gramStart"/>
      <w:r w:rsidR="00F352A7" w:rsidRPr="007E473A">
        <w:rPr>
          <w:sz w:val="28"/>
          <w:szCs w:val="28"/>
        </w:rPr>
        <w:t>.».</w:t>
      </w:r>
      <w:proofErr w:type="gramEnd"/>
    </w:p>
    <w:p w:rsidR="00F352A7" w:rsidRPr="007E473A" w:rsidRDefault="00070242" w:rsidP="00930D3A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1.8</w:t>
      </w:r>
      <w:r w:rsidRPr="007E473A">
        <w:rPr>
          <w:sz w:val="28"/>
          <w:szCs w:val="28"/>
        </w:rPr>
        <w:tab/>
      </w:r>
      <w:r w:rsidR="00F352A7" w:rsidRPr="007E473A">
        <w:rPr>
          <w:sz w:val="28"/>
          <w:szCs w:val="28"/>
        </w:rPr>
        <w:t>Подпункт 3.4.4. пункта 3.4. Административного регламента дополнить абзацем десятым следующего содержания:</w:t>
      </w:r>
    </w:p>
    <w:p w:rsidR="00F352A7" w:rsidRPr="007E473A" w:rsidRDefault="00F352A7" w:rsidP="00930D3A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 xml:space="preserve">«При однократном обращении заявителя с комплексным запросом МАУ «МФЦ» организует предоставление заявителю двух и более государственных и (или) муниципальных услуг. Для обеспечения получения заявителем муниципальной услуги, указанной в комплексном запросе МАУ «МФЦ» действует в интересах заявителя без доверенности. Заявление, составленное на основании комплексного запроса, подписанное уполномоченным сотрудником МАУ «МФЦ» и скрепленное печатью МАУ «МФЦ», а также представленные заявителем </w:t>
      </w:r>
      <w:r w:rsidRPr="007E473A">
        <w:rPr>
          <w:sz w:val="28"/>
          <w:szCs w:val="28"/>
        </w:rPr>
        <w:lastRenderedPageBreak/>
        <w:t>документы, необходимые для получения муниципальной услуги, с приложением заверенной многофункциональным центром копии комплексного запроса направляются в Департамент. При этом не требуется составление и подписание таких заявлений заявителем</w:t>
      </w:r>
      <w:proofErr w:type="gramStart"/>
      <w:r w:rsidRPr="007E473A">
        <w:rPr>
          <w:sz w:val="28"/>
          <w:szCs w:val="28"/>
        </w:rPr>
        <w:t>.».</w:t>
      </w:r>
      <w:proofErr w:type="gramEnd"/>
    </w:p>
    <w:p w:rsidR="00A852B8" w:rsidRPr="007E473A" w:rsidRDefault="00A852B8" w:rsidP="00930D3A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1.9</w:t>
      </w:r>
      <w:r w:rsidRPr="007E473A">
        <w:rPr>
          <w:sz w:val="28"/>
          <w:szCs w:val="28"/>
        </w:rPr>
        <w:tab/>
      </w:r>
      <w:r w:rsidR="008851DE" w:rsidRPr="007E473A">
        <w:rPr>
          <w:sz w:val="28"/>
          <w:szCs w:val="28"/>
        </w:rPr>
        <w:t>Абзацы четвертый, пятый п</w:t>
      </w:r>
      <w:r w:rsidRPr="007E473A">
        <w:rPr>
          <w:sz w:val="28"/>
          <w:szCs w:val="28"/>
        </w:rPr>
        <w:t>одпункт</w:t>
      </w:r>
      <w:r w:rsidR="008851DE" w:rsidRPr="007E473A">
        <w:rPr>
          <w:sz w:val="28"/>
          <w:szCs w:val="28"/>
        </w:rPr>
        <w:t>а</w:t>
      </w:r>
      <w:r w:rsidRPr="007E473A">
        <w:rPr>
          <w:sz w:val="28"/>
          <w:szCs w:val="28"/>
        </w:rPr>
        <w:t xml:space="preserve"> 3.5.5. пункта 3.5</w:t>
      </w:r>
      <w:r w:rsidR="008851DE" w:rsidRPr="007E473A">
        <w:rPr>
          <w:sz w:val="28"/>
          <w:szCs w:val="28"/>
        </w:rPr>
        <w:t xml:space="preserve"> Административного регламента признать утратившими силу.</w:t>
      </w:r>
    </w:p>
    <w:p w:rsidR="00F352A7" w:rsidRPr="007E473A" w:rsidRDefault="00900356" w:rsidP="008851DE">
      <w:pPr>
        <w:pStyle w:val="aa"/>
        <w:widowControl/>
        <w:numPr>
          <w:ilvl w:val="1"/>
          <w:numId w:val="2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Абзац первый пункта 5.1. Административного регламента изложить в следующей редакции:</w:t>
      </w:r>
    </w:p>
    <w:p w:rsidR="00900356" w:rsidRPr="007E473A" w:rsidRDefault="00900356" w:rsidP="00900356">
      <w:pPr>
        <w:pStyle w:val="aa"/>
        <w:widowControl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«5.1. Общие требования к порядку подачи жалобы, формы и способы направления жалобы</w:t>
      </w:r>
      <w:proofErr w:type="gramStart"/>
      <w:r w:rsidRPr="007E473A">
        <w:rPr>
          <w:sz w:val="28"/>
          <w:szCs w:val="28"/>
        </w:rPr>
        <w:t>:»</w:t>
      </w:r>
      <w:proofErr w:type="gramEnd"/>
      <w:r w:rsidRPr="007E473A">
        <w:rPr>
          <w:sz w:val="28"/>
          <w:szCs w:val="28"/>
        </w:rPr>
        <w:t>.</w:t>
      </w:r>
    </w:p>
    <w:p w:rsidR="00900356" w:rsidRPr="007E473A" w:rsidRDefault="00900356" w:rsidP="006003E4">
      <w:pPr>
        <w:pStyle w:val="aa"/>
        <w:widowControl/>
        <w:numPr>
          <w:ilvl w:val="1"/>
          <w:numId w:val="2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Абзац первый подпункта 5.1.4. пункта 5.1. Административного регламента изложить в следующей редакции:</w:t>
      </w:r>
    </w:p>
    <w:p w:rsidR="00900356" w:rsidRPr="007E473A" w:rsidRDefault="00900356" w:rsidP="00900356">
      <w:pPr>
        <w:widowControl/>
        <w:suppressAutoHyphens w:val="0"/>
        <w:spacing w:line="360" w:lineRule="auto"/>
        <w:ind w:left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«5.1.4. Содержание жалобы</w:t>
      </w:r>
      <w:proofErr w:type="gramStart"/>
      <w:r w:rsidRPr="007E473A">
        <w:rPr>
          <w:sz w:val="28"/>
          <w:szCs w:val="28"/>
        </w:rPr>
        <w:t>:»</w:t>
      </w:r>
      <w:proofErr w:type="gramEnd"/>
      <w:r w:rsidRPr="007E473A">
        <w:rPr>
          <w:sz w:val="28"/>
          <w:szCs w:val="28"/>
        </w:rPr>
        <w:t>.</w:t>
      </w:r>
    </w:p>
    <w:p w:rsidR="00900356" w:rsidRPr="007E473A" w:rsidRDefault="0006522E" w:rsidP="006003E4">
      <w:pPr>
        <w:pStyle w:val="aa"/>
        <w:widowControl/>
        <w:numPr>
          <w:ilvl w:val="1"/>
          <w:numId w:val="20"/>
        </w:numPr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Абзац первый пункта 5.6. Административного регламента изложить в следующей редакции:</w:t>
      </w:r>
    </w:p>
    <w:p w:rsidR="0006522E" w:rsidRPr="007E473A" w:rsidRDefault="0006522E" w:rsidP="0006522E">
      <w:pPr>
        <w:widowControl/>
        <w:suppressAutoHyphens w:val="0"/>
        <w:spacing w:line="360" w:lineRule="auto"/>
        <w:ind w:left="709"/>
        <w:jc w:val="both"/>
        <w:rPr>
          <w:sz w:val="28"/>
          <w:szCs w:val="28"/>
        </w:rPr>
      </w:pPr>
      <w:r w:rsidRPr="007E473A">
        <w:rPr>
          <w:sz w:val="28"/>
          <w:szCs w:val="28"/>
        </w:rPr>
        <w:t>«5.6. Результат рассмотрения жалобы</w:t>
      </w:r>
      <w:proofErr w:type="gramStart"/>
      <w:r w:rsidRPr="007E473A">
        <w:rPr>
          <w:sz w:val="28"/>
          <w:szCs w:val="28"/>
        </w:rPr>
        <w:t>.».</w:t>
      </w:r>
      <w:proofErr w:type="gramEnd"/>
    </w:p>
    <w:p w:rsidR="003F3633" w:rsidRPr="007E473A" w:rsidRDefault="00F964E0" w:rsidP="000808C7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E473A">
        <w:rPr>
          <w:rFonts w:cs="Times New Roman"/>
          <w:kern w:val="0"/>
          <w:sz w:val="28"/>
          <w:szCs w:val="28"/>
        </w:rPr>
        <w:t>1.</w:t>
      </w:r>
      <w:r w:rsidR="0006522E" w:rsidRPr="007E473A">
        <w:rPr>
          <w:rFonts w:cs="Times New Roman"/>
          <w:kern w:val="0"/>
          <w:sz w:val="28"/>
          <w:szCs w:val="28"/>
        </w:rPr>
        <w:t>1</w:t>
      </w:r>
      <w:r w:rsidR="001B6236" w:rsidRPr="007E473A">
        <w:rPr>
          <w:rFonts w:cs="Times New Roman"/>
          <w:kern w:val="0"/>
          <w:sz w:val="28"/>
          <w:szCs w:val="28"/>
        </w:rPr>
        <w:t>3</w:t>
      </w:r>
      <w:r w:rsidR="009B6EF8" w:rsidRPr="007E473A">
        <w:rPr>
          <w:rFonts w:cs="Times New Roman"/>
          <w:kern w:val="0"/>
          <w:sz w:val="28"/>
          <w:szCs w:val="28"/>
        </w:rPr>
        <w:t>.</w:t>
      </w:r>
      <w:r w:rsidR="003F3633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Приложение </w:t>
      </w:r>
      <w:r w:rsidR="004727E0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="003F3633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 w:rsidR="004727E0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 </w:t>
      </w:r>
      <w:r w:rsidR="003F3633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Административно</w:t>
      </w:r>
      <w:r w:rsidR="004727E0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му</w:t>
      </w:r>
      <w:r w:rsidR="003F3633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регламент</w:t>
      </w:r>
      <w:r w:rsidR="00185DC2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 изложить </w:t>
      </w:r>
      <w:r w:rsidR="004727E0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в редакции согласно Приложению</w:t>
      </w: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№ 1</w:t>
      </w:r>
      <w:r w:rsidR="004727E0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 настоящему </w:t>
      </w:r>
      <w:r w:rsidR="00D52733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п</w:t>
      </w:r>
      <w:r w:rsidR="004727E0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остановлению.</w:t>
      </w:r>
    </w:p>
    <w:p w:rsidR="009A601A" w:rsidRPr="007E473A" w:rsidRDefault="00F964E0" w:rsidP="000808C7">
      <w:pPr>
        <w:widowControl/>
        <w:suppressAutoHyphens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1.</w:t>
      </w:r>
      <w:r w:rsidR="0006522E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1</w:t>
      </w:r>
      <w:r w:rsidR="001B6236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="009B6EF8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9A601A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Приложение № </w:t>
      </w:r>
      <w:r w:rsidR="00185DC2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7</w:t>
      </w:r>
      <w:r w:rsidR="009A601A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 Административному регламенту </w:t>
      </w:r>
      <w:r w:rsidR="00185DC2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изложить в редакции согласно Приложению </w:t>
      </w:r>
      <w:r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№ 7 </w:t>
      </w:r>
      <w:r w:rsidR="00185DC2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к настоящему постановлению</w:t>
      </w:r>
      <w:r w:rsidR="009A601A" w:rsidRPr="007E473A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A31587" w:rsidRPr="007E473A" w:rsidRDefault="000F0DDE" w:rsidP="000808C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E473A">
        <w:rPr>
          <w:rFonts w:cs="Times New Roman"/>
          <w:kern w:val="0"/>
          <w:sz w:val="28"/>
          <w:szCs w:val="28"/>
        </w:rPr>
        <w:t>2</w:t>
      </w:r>
      <w:r w:rsidR="00A31587" w:rsidRPr="007E473A">
        <w:rPr>
          <w:rFonts w:cs="Times New Roman"/>
          <w:kern w:val="0"/>
          <w:sz w:val="28"/>
          <w:szCs w:val="28"/>
        </w:rPr>
        <w:t xml:space="preserve">. </w:t>
      </w:r>
      <w:r w:rsidR="00A31587" w:rsidRPr="007E473A">
        <w:rPr>
          <w:rFonts w:cs="Times New Roman"/>
          <w:sz w:val="28"/>
          <w:szCs w:val="28"/>
        </w:rPr>
        <w:t>Организационному управлению администрации городского округа Тольятти (Власов В.А.) опубликовать настоящее постановление в газете «Городские ведомости»</w:t>
      </w:r>
      <w:r w:rsidR="009B6EF8" w:rsidRPr="007E473A">
        <w:rPr>
          <w:rFonts w:cs="Times New Roman"/>
          <w:sz w:val="28"/>
          <w:szCs w:val="28"/>
        </w:rPr>
        <w:t xml:space="preserve"> и разместить </w:t>
      </w:r>
      <w:r w:rsidR="000330DC" w:rsidRPr="007E473A">
        <w:rPr>
          <w:rFonts w:cs="Times New Roman"/>
          <w:sz w:val="28"/>
          <w:szCs w:val="28"/>
        </w:rPr>
        <w:t xml:space="preserve">на официальном портале администрации </w:t>
      </w:r>
      <w:r w:rsidR="009B6EF8" w:rsidRPr="007E473A">
        <w:rPr>
          <w:rFonts w:cs="Times New Roman"/>
          <w:sz w:val="28"/>
          <w:szCs w:val="28"/>
        </w:rPr>
        <w:t xml:space="preserve">в информационно-телекоммуникационной сети Интернет. </w:t>
      </w:r>
    </w:p>
    <w:p w:rsidR="000F0DDE" w:rsidRPr="007E473A" w:rsidRDefault="000F0DDE" w:rsidP="000F0DD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 xml:space="preserve">3. Департаменту информационных технологий и связи администрации городского округа Тольятти (Балашова Е.В.) разместить, сведения о муниципальной услуге «Предоставление сведений из информационных систем обеспечения градостроительной деятельности» в соответствии с настоящим </w:t>
      </w:r>
      <w:r w:rsidRPr="007E473A">
        <w:rPr>
          <w:rFonts w:ascii="Times New Roman" w:hAnsi="Times New Roman" w:cs="Times New Roman"/>
          <w:sz w:val="28"/>
          <w:szCs w:val="28"/>
        </w:rPr>
        <w:lastRenderedPageBreak/>
        <w:t>постановлением в региональной информационной системе «Реестр государственных и муниципальных услуг (функций) Самарской области».</w:t>
      </w:r>
    </w:p>
    <w:p w:rsidR="00A31587" w:rsidRPr="007E473A" w:rsidRDefault="000F0DDE" w:rsidP="000808C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E473A">
        <w:rPr>
          <w:rFonts w:cs="Times New Roman"/>
          <w:sz w:val="28"/>
          <w:szCs w:val="28"/>
        </w:rPr>
        <w:t>4</w:t>
      </w:r>
      <w:r w:rsidR="00A31587" w:rsidRPr="007E473A">
        <w:rPr>
          <w:rFonts w:cs="Times New Roman"/>
          <w:sz w:val="28"/>
          <w:szCs w:val="28"/>
        </w:rPr>
        <w:t>. Настоящее постановление вступает</w:t>
      </w:r>
      <w:r w:rsidR="005116EE" w:rsidRPr="007E473A">
        <w:rPr>
          <w:rFonts w:cs="Times New Roman"/>
          <w:sz w:val="28"/>
          <w:szCs w:val="28"/>
        </w:rPr>
        <w:t xml:space="preserve"> </w:t>
      </w:r>
      <w:r w:rsidR="00A31587" w:rsidRPr="007E473A">
        <w:rPr>
          <w:rFonts w:cs="Times New Roman"/>
          <w:sz w:val="28"/>
          <w:szCs w:val="28"/>
        </w:rPr>
        <w:t>в силу после дня его официального опубликования.</w:t>
      </w:r>
    </w:p>
    <w:p w:rsidR="00A31587" w:rsidRPr="007E473A" w:rsidRDefault="00E95840" w:rsidP="000808C7">
      <w:pPr>
        <w:pStyle w:val="11"/>
        <w:autoSpaceDE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3A">
        <w:rPr>
          <w:rFonts w:ascii="Times New Roman" w:hAnsi="Times New Roman" w:cs="Times New Roman"/>
          <w:sz w:val="28"/>
          <w:szCs w:val="28"/>
        </w:rPr>
        <w:t>5</w:t>
      </w:r>
      <w:r w:rsidR="00A31587" w:rsidRPr="007E47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1587" w:rsidRPr="007E47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1587" w:rsidRPr="007E47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 имуществу и градостроительству</w:t>
      </w:r>
      <w:r w:rsidR="009B6EF8" w:rsidRPr="007E473A">
        <w:rPr>
          <w:rFonts w:ascii="Times New Roman" w:hAnsi="Times New Roman" w:cs="Times New Roman"/>
          <w:sz w:val="28"/>
          <w:szCs w:val="28"/>
        </w:rPr>
        <w:t>.</w:t>
      </w:r>
    </w:p>
    <w:p w:rsidR="00D52733" w:rsidRPr="007E473A" w:rsidRDefault="00D52733" w:rsidP="000808C7">
      <w:pPr>
        <w:tabs>
          <w:tab w:val="left" w:pos="7830"/>
        </w:tabs>
        <w:spacing w:line="100" w:lineRule="atLeast"/>
        <w:ind w:right="30"/>
        <w:jc w:val="both"/>
        <w:rPr>
          <w:sz w:val="28"/>
          <w:szCs w:val="28"/>
        </w:rPr>
      </w:pPr>
    </w:p>
    <w:p w:rsidR="0030660B" w:rsidRPr="007E473A" w:rsidRDefault="0030660B" w:rsidP="000808C7">
      <w:pPr>
        <w:tabs>
          <w:tab w:val="left" w:pos="7830"/>
        </w:tabs>
        <w:spacing w:line="100" w:lineRule="atLeast"/>
        <w:ind w:right="30"/>
        <w:jc w:val="both"/>
        <w:rPr>
          <w:sz w:val="28"/>
          <w:szCs w:val="28"/>
        </w:rPr>
      </w:pPr>
    </w:p>
    <w:p w:rsidR="007F7469" w:rsidRPr="007E473A" w:rsidRDefault="00E269F5" w:rsidP="000808C7">
      <w:pPr>
        <w:tabs>
          <w:tab w:val="left" w:pos="7830"/>
        </w:tabs>
        <w:spacing w:line="100" w:lineRule="atLeast"/>
        <w:ind w:right="30"/>
        <w:jc w:val="both"/>
      </w:pPr>
      <w:r w:rsidRPr="007E473A">
        <w:rPr>
          <w:sz w:val="28"/>
          <w:szCs w:val="28"/>
        </w:rPr>
        <w:t>Первый заместитель</w:t>
      </w:r>
      <w:r w:rsidR="000F0DDE" w:rsidRPr="007E473A">
        <w:rPr>
          <w:sz w:val="28"/>
          <w:szCs w:val="28"/>
        </w:rPr>
        <w:t xml:space="preserve"> г</w:t>
      </w:r>
      <w:r w:rsidR="007F7469" w:rsidRPr="007E473A">
        <w:rPr>
          <w:sz w:val="28"/>
          <w:szCs w:val="28"/>
        </w:rPr>
        <w:t>лав</w:t>
      </w:r>
      <w:r w:rsidR="000F0DDE" w:rsidRPr="007E473A">
        <w:rPr>
          <w:sz w:val="28"/>
          <w:szCs w:val="28"/>
        </w:rPr>
        <w:t>ы</w:t>
      </w:r>
      <w:r w:rsidR="007F7469" w:rsidRPr="007E473A">
        <w:rPr>
          <w:sz w:val="28"/>
          <w:szCs w:val="28"/>
        </w:rPr>
        <w:t xml:space="preserve"> городского</w:t>
      </w:r>
      <w:r w:rsidR="00BE3786" w:rsidRPr="007E473A">
        <w:rPr>
          <w:sz w:val="28"/>
          <w:szCs w:val="28"/>
        </w:rPr>
        <w:t xml:space="preserve"> округа </w:t>
      </w:r>
      <w:r w:rsidR="00BE3786" w:rsidRPr="007E473A">
        <w:rPr>
          <w:sz w:val="28"/>
          <w:szCs w:val="28"/>
        </w:rPr>
        <w:tab/>
      </w:r>
      <w:r w:rsidRPr="007E473A">
        <w:rPr>
          <w:sz w:val="28"/>
          <w:szCs w:val="28"/>
        </w:rPr>
        <w:t>А</w:t>
      </w:r>
      <w:r w:rsidR="00801D21" w:rsidRPr="007E473A">
        <w:rPr>
          <w:sz w:val="28"/>
          <w:szCs w:val="28"/>
        </w:rPr>
        <w:t>.А.</w:t>
      </w:r>
      <w:r w:rsidRPr="007E473A">
        <w:rPr>
          <w:sz w:val="28"/>
          <w:szCs w:val="28"/>
        </w:rPr>
        <w:t xml:space="preserve"> </w:t>
      </w:r>
      <w:proofErr w:type="spellStart"/>
      <w:r w:rsidRPr="007E473A">
        <w:rPr>
          <w:sz w:val="28"/>
          <w:szCs w:val="28"/>
        </w:rPr>
        <w:t>Дроботов</w:t>
      </w:r>
      <w:proofErr w:type="spellEnd"/>
    </w:p>
    <w:sectPr w:rsidR="007F7469" w:rsidRPr="007E473A" w:rsidSect="000808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426" w:right="566" w:bottom="1276" w:left="1276" w:header="709" w:footer="902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2B8" w:rsidRDefault="00A852B8">
      <w:r>
        <w:separator/>
      </w:r>
    </w:p>
  </w:endnote>
  <w:endnote w:type="continuationSeparator" w:id="1">
    <w:p w:rsidR="00A852B8" w:rsidRDefault="00A85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B8" w:rsidRDefault="00A852B8">
    <w:pPr>
      <w:pStyle w:val="ad"/>
      <w:spacing w:after="20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B8" w:rsidRDefault="00A852B8">
    <w:pPr>
      <w:pStyle w:val="ad"/>
      <w:spacing w:after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2B8" w:rsidRDefault="00A852B8">
      <w:r>
        <w:separator/>
      </w:r>
    </w:p>
  </w:footnote>
  <w:footnote w:type="continuationSeparator" w:id="1">
    <w:p w:rsidR="00A852B8" w:rsidRDefault="00A852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B8" w:rsidRDefault="00A852B8">
    <w:pPr>
      <w:pStyle w:val="ab"/>
      <w:spacing w:after="20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B8" w:rsidRDefault="00A852B8">
    <w:pPr>
      <w:pStyle w:val="ab"/>
      <w:jc w:val="center"/>
    </w:pPr>
    <w:fldSimple w:instr=" PAGE   \* MERGEFORMAT ">
      <w:r w:rsidR="007E473A">
        <w:rPr>
          <w:noProof/>
        </w:rPr>
        <w:t>9</w:t>
      </w:r>
    </w:fldSimple>
  </w:p>
  <w:p w:rsidR="00A852B8" w:rsidRDefault="00A852B8">
    <w:pPr>
      <w:pStyle w:val="ab"/>
      <w:spacing w:after="20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2B8" w:rsidRDefault="00A852B8">
    <w:pPr>
      <w:pStyle w:val="ab"/>
      <w:jc w:val="center"/>
    </w:pPr>
  </w:p>
  <w:p w:rsidR="00A852B8" w:rsidRDefault="00A852B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642D52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Arial" w:hAnsi="Times New Roman" w:cs="Times New Roman"/>
        <w:b w:val="0"/>
        <w:bCs/>
        <w:sz w:val="28"/>
        <w:szCs w:val="28"/>
        <w:lang w:val="en-US"/>
      </w:rPr>
    </w:lvl>
    <w:lvl w:ilvl="1">
      <w:start w:val="1"/>
      <w:numFmt w:val="decimal"/>
      <w:lvlText w:val=" %1.%2 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sz w:val="28"/>
        <w:szCs w:val="28"/>
        <w:lang w:val="en-US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  <w:sz w:val="28"/>
        <w:szCs w:val="28"/>
        <w:lang w:val="en-US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  <w:sz w:val="28"/>
        <w:szCs w:val="28"/>
        <w:lang w:val="en-US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/>
        <w:sz w:val="28"/>
        <w:szCs w:val="28"/>
        <w:lang w:val="en-US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/>
        <w:sz w:val="28"/>
        <w:szCs w:val="28"/>
        <w:lang w:val="en-US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z w:val="28"/>
        <w:szCs w:val="28"/>
        <w:lang w:val="en-US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bCs/>
        <w:sz w:val="28"/>
        <w:szCs w:val="28"/>
        <w:lang w:val="en-US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bCs/>
        <w:sz w:val="28"/>
        <w:szCs w:val="28"/>
        <w:lang w:val="en-U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10" w:hanging="360"/>
      </w:pPr>
      <w:rPr>
        <w:rFonts w:ascii="Symbol" w:hAnsi="Symbol" w:cs="Times New Roman"/>
        <w:sz w:val="28"/>
        <w:szCs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273"/>
        </w:tabs>
        <w:ind w:left="1497" w:hanging="504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1" w:hanging="648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eastAsia="Calibri" w:hAnsi="Times New Roman" w:cs="Times New Roman"/>
        <w:b w:val="0"/>
        <w:bCs/>
        <w:i w:val="0"/>
        <w:iCs w:val="0"/>
        <w:spacing w:val="-1"/>
        <w:sz w:val="28"/>
        <w:szCs w:val="28"/>
        <w:lang w:val="ru-RU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B847560"/>
    <w:multiLevelType w:val="hybridMultilevel"/>
    <w:tmpl w:val="76565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91DF7"/>
    <w:multiLevelType w:val="multilevel"/>
    <w:tmpl w:val="709C73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235772AE"/>
    <w:multiLevelType w:val="multilevel"/>
    <w:tmpl w:val="9FF4CA2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347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948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549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ascii="Times New Roman" w:hAnsi="Times New Roman" w:hint="default"/>
      </w:rPr>
    </w:lvl>
  </w:abstractNum>
  <w:abstractNum w:abstractNumId="9">
    <w:nsid w:val="23D146E6"/>
    <w:multiLevelType w:val="multilevel"/>
    <w:tmpl w:val="448CFD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4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0">
    <w:nsid w:val="291C4283"/>
    <w:multiLevelType w:val="multilevel"/>
    <w:tmpl w:val="B0C2A76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1">
    <w:nsid w:val="2C7F402D"/>
    <w:multiLevelType w:val="multilevel"/>
    <w:tmpl w:val="CC3A80E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323313E7"/>
    <w:multiLevelType w:val="hybridMultilevel"/>
    <w:tmpl w:val="6ABE6D90"/>
    <w:lvl w:ilvl="0" w:tplc="9F529D42">
      <w:start w:val="10"/>
      <w:numFmt w:val="decimal"/>
      <w:lvlText w:val="%1.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333B13B4"/>
    <w:multiLevelType w:val="multilevel"/>
    <w:tmpl w:val="DA8252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2A40DF"/>
    <w:multiLevelType w:val="multilevel"/>
    <w:tmpl w:val="CC30C74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5">
    <w:nsid w:val="3E4E056A"/>
    <w:multiLevelType w:val="hybridMultilevel"/>
    <w:tmpl w:val="D1F098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AF3174"/>
    <w:multiLevelType w:val="multilevel"/>
    <w:tmpl w:val="32B6F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89B1AAC"/>
    <w:multiLevelType w:val="multilevel"/>
    <w:tmpl w:val="E2986D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8">
    <w:nsid w:val="4F0C45E5"/>
    <w:multiLevelType w:val="hybridMultilevel"/>
    <w:tmpl w:val="5AC47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32CEB"/>
    <w:multiLevelType w:val="multilevel"/>
    <w:tmpl w:val="F4D89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13"/>
  </w:num>
  <w:num w:numId="10">
    <w:abstractNumId w:val="14"/>
  </w:num>
  <w:num w:numId="11">
    <w:abstractNumId w:val="10"/>
  </w:num>
  <w:num w:numId="12">
    <w:abstractNumId w:val="17"/>
  </w:num>
  <w:num w:numId="13">
    <w:abstractNumId w:val="16"/>
  </w:num>
  <w:num w:numId="14">
    <w:abstractNumId w:val="8"/>
  </w:num>
  <w:num w:numId="15">
    <w:abstractNumId w:val="18"/>
  </w:num>
  <w:num w:numId="16">
    <w:abstractNumId w:val="6"/>
  </w:num>
  <w:num w:numId="17">
    <w:abstractNumId w:val="15"/>
  </w:num>
  <w:num w:numId="18">
    <w:abstractNumId w:val="19"/>
  </w:num>
  <w:num w:numId="19">
    <w:abstractNumId w:val="12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E1109"/>
    <w:rsid w:val="00002450"/>
    <w:rsid w:val="00007251"/>
    <w:rsid w:val="00013222"/>
    <w:rsid w:val="00020AE4"/>
    <w:rsid w:val="000221C2"/>
    <w:rsid w:val="000227F1"/>
    <w:rsid w:val="00025514"/>
    <w:rsid w:val="000304C0"/>
    <w:rsid w:val="00030EA7"/>
    <w:rsid w:val="000330DC"/>
    <w:rsid w:val="00040FDD"/>
    <w:rsid w:val="00047989"/>
    <w:rsid w:val="000604AD"/>
    <w:rsid w:val="0006522E"/>
    <w:rsid w:val="00065595"/>
    <w:rsid w:val="00070242"/>
    <w:rsid w:val="00073212"/>
    <w:rsid w:val="00074A5A"/>
    <w:rsid w:val="000808C7"/>
    <w:rsid w:val="00092958"/>
    <w:rsid w:val="00093BA0"/>
    <w:rsid w:val="000A0058"/>
    <w:rsid w:val="000A7B8F"/>
    <w:rsid w:val="000B03EE"/>
    <w:rsid w:val="000B2094"/>
    <w:rsid w:val="000B2DA6"/>
    <w:rsid w:val="000C3295"/>
    <w:rsid w:val="000D105D"/>
    <w:rsid w:val="000D34AA"/>
    <w:rsid w:val="000D544D"/>
    <w:rsid w:val="000D58B5"/>
    <w:rsid w:val="000E2F64"/>
    <w:rsid w:val="000E3620"/>
    <w:rsid w:val="000E3B9C"/>
    <w:rsid w:val="000F0DDE"/>
    <w:rsid w:val="000F15B6"/>
    <w:rsid w:val="000F7A43"/>
    <w:rsid w:val="000F7E41"/>
    <w:rsid w:val="00103ABB"/>
    <w:rsid w:val="00112AD2"/>
    <w:rsid w:val="001167A7"/>
    <w:rsid w:val="00120EE6"/>
    <w:rsid w:val="0012108D"/>
    <w:rsid w:val="001259CF"/>
    <w:rsid w:val="0013068B"/>
    <w:rsid w:val="00140CB8"/>
    <w:rsid w:val="00145051"/>
    <w:rsid w:val="00146F34"/>
    <w:rsid w:val="00151380"/>
    <w:rsid w:val="001675E7"/>
    <w:rsid w:val="001735A8"/>
    <w:rsid w:val="00180E42"/>
    <w:rsid w:val="00185DC2"/>
    <w:rsid w:val="00186C5D"/>
    <w:rsid w:val="00192A94"/>
    <w:rsid w:val="00193B30"/>
    <w:rsid w:val="001952E6"/>
    <w:rsid w:val="00196557"/>
    <w:rsid w:val="001A0360"/>
    <w:rsid w:val="001A0B26"/>
    <w:rsid w:val="001A1E6C"/>
    <w:rsid w:val="001A2A56"/>
    <w:rsid w:val="001A3D73"/>
    <w:rsid w:val="001A4EBE"/>
    <w:rsid w:val="001A628B"/>
    <w:rsid w:val="001B03E2"/>
    <w:rsid w:val="001B3853"/>
    <w:rsid w:val="001B4C7B"/>
    <w:rsid w:val="001B6236"/>
    <w:rsid w:val="001C0823"/>
    <w:rsid w:val="001C23C5"/>
    <w:rsid w:val="001D1464"/>
    <w:rsid w:val="001D324D"/>
    <w:rsid w:val="001E2B02"/>
    <w:rsid w:val="001E4217"/>
    <w:rsid w:val="001E5916"/>
    <w:rsid w:val="001E795A"/>
    <w:rsid w:val="001E7A6D"/>
    <w:rsid w:val="001F10C1"/>
    <w:rsid w:val="001F226D"/>
    <w:rsid w:val="0020225C"/>
    <w:rsid w:val="00205774"/>
    <w:rsid w:val="00206959"/>
    <w:rsid w:val="002106F5"/>
    <w:rsid w:val="0022391E"/>
    <w:rsid w:val="002247A7"/>
    <w:rsid w:val="002418E0"/>
    <w:rsid w:val="00243913"/>
    <w:rsid w:val="00243AF2"/>
    <w:rsid w:val="0025414D"/>
    <w:rsid w:val="0026675C"/>
    <w:rsid w:val="0028080D"/>
    <w:rsid w:val="00282296"/>
    <w:rsid w:val="002829B0"/>
    <w:rsid w:val="0029303F"/>
    <w:rsid w:val="002959EA"/>
    <w:rsid w:val="002969FC"/>
    <w:rsid w:val="002A1F1B"/>
    <w:rsid w:val="002B7CF8"/>
    <w:rsid w:val="002C0A6B"/>
    <w:rsid w:val="002C603B"/>
    <w:rsid w:val="002D5C5F"/>
    <w:rsid w:val="002E1109"/>
    <w:rsid w:val="002E5A43"/>
    <w:rsid w:val="002F05B0"/>
    <w:rsid w:val="002F24AA"/>
    <w:rsid w:val="002F5E3D"/>
    <w:rsid w:val="002F7400"/>
    <w:rsid w:val="0030660B"/>
    <w:rsid w:val="003122FA"/>
    <w:rsid w:val="00312A54"/>
    <w:rsid w:val="00313783"/>
    <w:rsid w:val="00320EA8"/>
    <w:rsid w:val="00325E9E"/>
    <w:rsid w:val="003320A5"/>
    <w:rsid w:val="00332A9E"/>
    <w:rsid w:val="00332D5A"/>
    <w:rsid w:val="003341DC"/>
    <w:rsid w:val="0033444E"/>
    <w:rsid w:val="003359AC"/>
    <w:rsid w:val="00335E5F"/>
    <w:rsid w:val="00341088"/>
    <w:rsid w:val="00342F79"/>
    <w:rsid w:val="00344351"/>
    <w:rsid w:val="0034535C"/>
    <w:rsid w:val="00353EB9"/>
    <w:rsid w:val="00354D63"/>
    <w:rsid w:val="00354D76"/>
    <w:rsid w:val="003578B4"/>
    <w:rsid w:val="00362D23"/>
    <w:rsid w:val="003704EC"/>
    <w:rsid w:val="003739B2"/>
    <w:rsid w:val="00383B8C"/>
    <w:rsid w:val="00385063"/>
    <w:rsid w:val="0039455C"/>
    <w:rsid w:val="00395579"/>
    <w:rsid w:val="00395B49"/>
    <w:rsid w:val="003A109B"/>
    <w:rsid w:val="003B0F50"/>
    <w:rsid w:val="003B60C3"/>
    <w:rsid w:val="003B6E07"/>
    <w:rsid w:val="003C5134"/>
    <w:rsid w:val="003C6001"/>
    <w:rsid w:val="003C7C7F"/>
    <w:rsid w:val="003D15FB"/>
    <w:rsid w:val="003D35C8"/>
    <w:rsid w:val="003D69AA"/>
    <w:rsid w:val="003D6F76"/>
    <w:rsid w:val="003D7322"/>
    <w:rsid w:val="003D745E"/>
    <w:rsid w:val="003E2EDB"/>
    <w:rsid w:val="003E46C8"/>
    <w:rsid w:val="003E6306"/>
    <w:rsid w:val="003E6DCF"/>
    <w:rsid w:val="003F0E50"/>
    <w:rsid w:val="003F1AC7"/>
    <w:rsid w:val="003F3633"/>
    <w:rsid w:val="003F4408"/>
    <w:rsid w:val="003F644D"/>
    <w:rsid w:val="004000B3"/>
    <w:rsid w:val="00400F78"/>
    <w:rsid w:val="004014FF"/>
    <w:rsid w:val="00404D46"/>
    <w:rsid w:val="0041021D"/>
    <w:rsid w:val="00420322"/>
    <w:rsid w:val="00423631"/>
    <w:rsid w:val="00424097"/>
    <w:rsid w:val="004259B2"/>
    <w:rsid w:val="00433225"/>
    <w:rsid w:val="00434C70"/>
    <w:rsid w:val="00437127"/>
    <w:rsid w:val="00440C0C"/>
    <w:rsid w:val="004429E0"/>
    <w:rsid w:val="00455D81"/>
    <w:rsid w:val="00461984"/>
    <w:rsid w:val="00463F37"/>
    <w:rsid w:val="00471305"/>
    <w:rsid w:val="004727E0"/>
    <w:rsid w:val="00481F1E"/>
    <w:rsid w:val="004862C5"/>
    <w:rsid w:val="00490C45"/>
    <w:rsid w:val="00496EC8"/>
    <w:rsid w:val="004A01F5"/>
    <w:rsid w:val="004A39A8"/>
    <w:rsid w:val="004A67DA"/>
    <w:rsid w:val="004A6AF2"/>
    <w:rsid w:val="004B151C"/>
    <w:rsid w:val="004C2533"/>
    <w:rsid w:val="004C40FA"/>
    <w:rsid w:val="004C7480"/>
    <w:rsid w:val="004E431F"/>
    <w:rsid w:val="004E47C7"/>
    <w:rsid w:val="004F1D65"/>
    <w:rsid w:val="004F5CE8"/>
    <w:rsid w:val="00500DD4"/>
    <w:rsid w:val="005015B8"/>
    <w:rsid w:val="00503E63"/>
    <w:rsid w:val="00505237"/>
    <w:rsid w:val="005116EE"/>
    <w:rsid w:val="0051242B"/>
    <w:rsid w:val="00516BEB"/>
    <w:rsid w:val="005174A0"/>
    <w:rsid w:val="00522191"/>
    <w:rsid w:val="0052255B"/>
    <w:rsid w:val="00530CCC"/>
    <w:rsid w:val="00542176"/>
    <w:rsid w:val="00544A98"/>
    <w:rsid w:val="00551495"/>
    <w:rsid w:val="005620C4"/>
    <w:rsid w:val="005657E4"/>
    <w:rsid w:val="005668B8"/>
    <w:rsid w:val="005732CA"/>
    <w:rsid w:val="005739F4"/>
    <w:rsid w:val="00580CC3"/>
    <w:rsid w:val="00585C18"/>
    <w:rsid w:val="00593FB0"/>
    <w:rsid w:val="005A00C8"/>
    <w:rsid w:val="005A0C99"/>
    <w:rsid w:val="005A2E34"/>
    <w:rsid w:val="005B4327"/>
    <w:rsid w:val="005C09E4"/>
    <w:rsid w:val="005C3246"/>
    <w:rsid w:val="005C4688"/>
    <w:rsid w:val="005D6374"/>
    <w:rsid w:val="005E42B1"/>
    <w:rsid w:val="005E5984"/>
    <w:rsid w:val="005F2538"/>
    <w:rsid w:val="005F4373"/>
    <w:rsid w:val="005F4EAF"/>
    <w:rsid w:val="006003E4"/>
    <w:rsid w:val="00600F34"/>
    <w:rsid w:val="006060DA"/>
    <w:rsid w:val="006116E7"/>
    <w:rsid w:val="00614065"/>
    <w:rsid w:val="006168F8"/>
    <w:rsid w:val="00616909"/>
    <w:rsid w:val="00616DBB"/>
    <w:rsid w:val="00616FEB"/>
    <w:rsid w:val="00617364"/>
    <w:rsid w:val="00623BF0"/>
    <w:rsid w:val="0062492D"/>
    <w:rsid w:val="00626E35"/>
    <w:rsid w:val="006313B2"/>
    <w:rsid w:val="00633137"/>
    <w:rsid w:val="00644712"/>
    <w:rsid w:val="006515F0"/>
    <w:rsid w:val="00651C63"/>
    <w:rsid w:val="006528F4"/>
    <w:rsid w:val="00656104"/>
    <w:rsid w:val="00664AE9"/>
    <w:rsid w:val="006656D0"/>
    <w:rsid w:val="00674588"/>
    <w:rsid w:val="006776EF"/>
    <w:rsid w:val="006800F3"/>
    <w:rsid w:val="00681CB5"/>
    <w:rsid w:val="006A4CB5"/>
    <w:rsid w:val="006A5508"/>
    <w:rsid w:val="006A7031"/>
    <w:rsid w:val="006B1C2C"/>
    <w:rsid w:val="006B5C35"/>
    <w:rsid w:val="006B5E5A"/>
    <w:rsid w:val="006C24DB"/>
    <w:rsid w:val="006C3C10"/>
    <w:rsid w:val="006D124E"/>
    <w:rsid w:val="006E2FA3"/>
    <w:rsid w:val="006E4935"/>
    <w:rsid w:val="006E69D4"/>
    <w:rsid w:val="006F0A4F"/>
    <w:rsid w:val="007051A0"/>
    <w:rsid w:val="00712507"/>
    <w:rsid w:val="007141AB"/>
    <w:rsid w:val="00715265"/>
    <w:rsid w:val="00725A59"/>
    <w:rsid w:val="00736663"/>
    <w:rsid w:val="007378D0"/>
    <w:rsid w:val="00746A60"/>
    <w:rsid w:val="00746C8E"/>
    <w:rsid w:val="00764C4E"/>
    <w:rsid w:val="00777ABB"/>
    <w:rsid w:val="00782EB6"/>
    <w:rsid w:val="0078716F"/>
    <w:rsid w:val="0079180F"/>
    <w:rsid w:val="00792078"/>
    <w:rsid w:val="0079423F"/>
    <w:rsid w:val="00794417"/>
    <w:rsid w:val="007A1A2C"/>
    <w:rsid w:val="007C325F"/>
    <w:rsid w:val="007C7BAE"/>
    <w:rsid w:val="007D24B4"/>
    <w:rsid w:val="007E051C"/>
    <w:rsid w:val="007E2E4D"/>
    <w:rsid w:val="007E473A"/>
    <w:rsid w:val="007E5783"/>
    <w:rsid w:val="007F35E8"/>
    <w:rsid w:val="007F7469"/>
    <w:rsid w:val="00801D21"/>
    <w:rsid w:val="0080558D"/>
    <w:rsid w:val="00817004"/>
    <w:rsid w:val="008315A8"/>
    <w:rsid w:val="00841BC6"/>
    <w:rsid w:val="0084341D"/>
    <w:rsid w:val="0084426C"/>
    <w:rsid w:val="00845597"/>
    <w:rsid w:val="008519E5"/>
    <w:rsid w:val="008648F4"/>
    <w:rsid w:val="008655D3"/>
    <w:rsid w:val="00866DCF"/>
    <w:rsid w:val="00866EFF"/>
    <w:rsid w:val="008674A0"/>
    <w:rsid w:val="00871EDC"/>
    <w:rsid w:val="0087369B"/>
    <w:rsid w:val="00876118"/>
    <w:rsid w:val="00877072"/>
    <w:rsid w:val="008824C6"/>
    <w:rsid w:val="00882727"/>
    <w:rsid w:val="008835D1"/>
    <w:rsid w:val="00884A72"/>
    <w:rsid w:val="008851DE"/>
    <w:rsid w:val="00890294"/>
    <w:rsid w:val="00891688"/>
    <w:rsid w:val="00895995"/>
    <w:rsid w:val="00896A58"/>
    <w:rsid w:val="008A05CF"/>
    <w:rsid w:val="008A5491"/>
    <w:rsid w:val="008A5688"/>
    <w:rsid w:val="008B4689"/>
    <w:rsid w:val="008B509A"/>
    <w:rsid w:val="008C0FD6"/>
    <w:rsid w:val="008C2177"/>
    <w:rsid w:val="008C5E2F"/>
    <w:rsid w:val="008C74FE"/>
    <w:rsid w:val="008D0F50"/>
    <w:rsid w:val="008D2728"/>
    <w:rsid w:val="008D43B7"/>
    <w:rsid w:val="008D4FA3"/>
    <w:rsid w:val="008D5C92"/>
    <w:rsid w:val="008D6242"/>
    <w:rsid w:val="008E3840"/>
    <w:rsid w:val="008E44AB"/>
    <w:rsid w:val="008E6F05"/>
    <w:rsid w:val="008F2242"/>
    <w:rsid w:val="00900356"/>
    <w:rsid w:val="00900BC1"/>
    <w:rsid w:val="00904E47"/>
    <w:rsid w:val="00905DDA"/>
    <w:rsid w:val="0090674F"/>
    <w:rsid w:val="00917F6A"/>
    <w:rsid w:val="00924C08"/>
    <w:rsid w:val="00930D3A"/>
    <w:rsid w:val="009324A6"/>
    <w:rsid w:val="00935550"/>
    <w:rsid w:val="009355D5"/>
    <w:rsid w:val="00935689"/>
    <w:rsid w:val="009406ED"/>
    <w:rsid w:val="00941D9E"/>
    <w:rsid w:val="00942EFB"/>
    <w:rsid w:val="00943920"/>
    <w:rsid w:val="00947C1D"/>
    <w:rsid w:val="0095040E"/>
    <w:rsid w:val="00950902"/>
    <w:rsid w:val="00963620"/>
    <w:rsid w:val="00966D99"/>
    <w:rsid w:val="00967667"/>
    <w:rsid w:val="00974BBF"/>
    <w:rsid w:val="00985B99"/>
    <w:rsid w:val="009A1598"/>
    <w:rsid w:val="009A601A"/>
    <w:rsid w:val="009B4F49"/>
    <w:rsid w:val="009B6EF8"/>
    <w:rsid w:val="009C7846"/>
    <w:rsid w:val="009D0E4A"/>
    <w:rsid w:val="009E00A4"/>
    <w:rsid w:val="009E1623"/>
    <w:rsid w:val="009E256D"/>
    <w:rsid w:val="009E2ACE"/>
    <w:rsid w:val="009E4FFD"/>
    <w:rsid w:val="009E65A1"/>
    <w:rsid w:val="009E6ABF"/>
    <w:rsid w:val="009F28A6"/>
    <w:rsid w:val="00A03B75"/>
    <w:rsid w:val="00A12397"/>
    <w:rsid w:val="00A210C9"/>
    <w:rsid w:val="00A21874"/>
    <w:rsid w:val="00A31587"/>
    <w:rsid w:val="00A3444F"/>
    <w:rsid w:val="00A378D8"/>
    <w:rsid w:val="00A409A9"/>
    <w:rsid w:val="00A4208A"/>
    <w:rsid w:val="00A4564B"/>
    <w:rsid w:val="00A47D8E"/>
    <w:rsid w:val="00A55CBD"/>
    <w:rsid w:val="00A7009D"/>
    <w:rsid w:val="00A77776"/>
    <w:rsid w:val="00A8115F"/>
    <w:rsid w:val="00A852B8"/>
    <w:rsid w:val="00A92655"/>
    <w:rsid w:val="00A969BB"/>
    <w:rsid w:val="00A97493"/>
    <w:rsid w:val="00A97D98"/>
    <w:rsid w:val="00A97E47"/>
    <w:rsid w:val="00AA32E4"/>
    <w:rsid w:val="00AA5BEA"/>
    <w:rsid w:val="00AB1342"/>
    <w:rsid w:val="00AB1566"/>
    <w:rsid w:val="00AB7A59"/>
    <w:rsid w:val="00AC151D"/>
    <w:rsid w:val="00AC218E"/>
    <w:rsid w:val="00AE162B"/>
    <w:rsid w:val="00AE3945"/>
    <w:rsid w:val="00AF048A"/>
    <w:rsid w:val="00AF2CA9"/>
    <w:rsid w:val="00AF41FE"/>
    <w:rsid w:val="00B01333"/>
    <w:rsid w:val="00B0629E"/>
    <w:rsid w:val="00B07E95"/>
    <w:rsid w:val="00B10702"/>
    <w:rsid w:val="00B11595"/>
    <w:rsid w:val="00B11749"/>
    <w:rsid w:val="00B12A80"/>
    <w:rsid w:val="00B20B4A"/>
    <w:rsid w:val="00B20BCA"/>
    <w:rsid w:val="00B24E96"/>
    <w:rsid w:val="00B46A47"/>
    <w:rsid w:val="00B50E68"/>
    <w:rsid w:val="00B55296"/>
    <w:rsid w:val="00B61107"/>
    <w:rsid w:val="00B64A0B"/>
    <w:rsid w:val="00B65308"/>
    <w:rsid w:val="00B671C4"/>
    <w:rsid w:val="00B718D6"/>
    <w:rsid w:val="00B73116"/>
    <w:rsid w:val="00B746F4"/>
    <w:rsid w:val="00B77A96"/>
    <w:rsid w:val="00B836CF"/>
    <w:rsid w:val="00B969D9"/>
    <w:rsid w:val="00BA03DB"/>
    <w:rsid w:val="00BB33BE"/>
    <w:rsid w:val="00BB3AB9"/>
    <w:rsid w:val="00BB3B37"/>
    <w:rsid w:val="00BB7209"/>
    <w:rsid w:val="00BC6E02"/>
    <w:rsid w:val="00BD4C3F"/>
    <w:rsid w:val="00BE1DF2"/>
    <w:rsid w:val="00BE3786"/>
    <w:rsid w:val="00BE7502"/>
    <w:rsid w:val="00BF3E49"/>
    <w:rsid w:val="00C011E0"/>
    <w:rsid w:val="00C01FDB"/>
    <w:rsid w:val="00C07B19"/>
    <w:rsid w:val="00C11D1F"/>
    <w:rsid w:val="00C21A5B"/>
    <w:rsid w:val="00C23FB1"/>
    <w:rsid w:val="00C24DBF"/>
    <w:rsid w:val="00C3568A"/>
    <w:rsid w:val="00C41379"/>
    <w:rsid w:val="00C50460"/>
    <w:rsid w:val="00C649D9"/>
    <w:rsid w:val="00C73C97"/>
    <w:rsid w:val="00C80D85"/>
    <w:rsid w:val="00C848AF"/>
    <w:rsid w:val="00C84DE3"/>
    <w:rsid w:val="00C870BB"/>
    <w:rsid w:val="00C8729A"/>
    <w:rsid w:val="00C87C10"/>
    <w:rsid w:val="00C93C2F"/>
    <w:rsid w:val="00C957AF"/>
    <w:rsid w:val="00C975C0"/>
    <w:rsid w:val="00CA2A55"/>
    <w:rsid w:val="00CA3CC4"/>
    <w:rsid w:val="00CA660C"/>
    <w:rsid w:val="00CA7D94"/>
    <w:rsid w:val="00CB42F1"/>
    <w:rsid w:val="00CB4DFC"/>
    <w:rsid w:val="00CB7EAB"/>
    <w:rsid w:val="00CC2F18"/>
    <w:rsid w:val="00CC53F3"/>
    <w:rsid w:val="00CC7C29"/>
    <w:rsid w:val="00CD5961"/>
    <w:rsid w:val="00CE6522"/>
    <w:rsid w:val="00CE760B"/>
    <w:rsid w:val="00CF3529"/>
    <w:rsid w:val="00CF59FB"/>
    <w:rsid w:val="00CF5FB3"/>
    <w:rsid w:val="00CF6E7C"/>
    <w:rsid w:val="00D00BD5"/>
    <w:rsid w:val="00D022D2"/>
    <w:rsid w:val="00D0348D"/>
    <w:rsid w:val="00D0408D"/>
    <w:rsid w:val="00D1517F"/>
    <w:rsid w:val="00D16BD4"/>
    <w:rsid w:val="00D201FC"/>
    <w:rsid w:val="00D22D31"/>
    <w:rsid w:val="00D24F13"/>
    <w:rsid w:val="00D328DA"/>
    <w:rsid w:val="00D4388F"/>
    <w:rsid w:val="00D450F6"/>
    <w:rsid w:val="00D51B2C"/>
    <w:rsid w:val="00D52733"/>
    <w:rsid w:val="00D53307"/>
    <w:rsid w:val="00D56449"/>
    <w:rsid w:val="00D72B0C"/>
    <w:rsid w:val="00D73795"/>
    <w:rsid w:val="00D7416E"/>
    <w:rsid w:val="00D802F8"/>
    <w:rsid w:val="00D8590F"/>
    <w:rsid w:val="00D871DD"/>
    <w:rsid w:val="00D87C4A"/>
    <w:rsid w:val="00DA2B0F"/>
    <w:rsid w:val="00DA2BB2"/>
    <w:rsid w:val="00DA30A1"/>
    <w:rsid w:val="00DB1411"/>
    <w:rsid w:val="00DB1AAA"/>
    <w:rsid w:val="00DB22C3"/>
    <w:rsid w:val="00DB5FB2"/>
    <w:rsid w:val="00DB6D7D"/>
    <w:rsid w:val="00DC0BD4"/>
    <w:rsid w:val="00DC783D"/>
    <w:rsid w:val="00DD031A"/>
    <w:rsid w:val="00DD129B"/>
    <w:rsid w:val="00DD1D18"/>
    <w:rsid w:val="00DD560B"/>
    <w:rsid w:val="00DD6169"/>
    <w:rsid w:val="00DD72E9"/>
    <w:rsid w:val="00DE082A"/>
    <w:rsid w:val="00DE1660"/>
    <w:rsid w:val="00DE1CB1"/>
    <w:rsid w:val="00DE2FCD"/>
    <w:rsid w:val="00DE4320"/>
    <w:rsid w:val="00DE4598"/>
    <w:rsid w:val="00E007E5"/>
    <w:rsid w:val="00E0540B"/>
    <w:rsid w:val="00E05450"/>
    <w:rsid w:val="00E171CA"/>
    <w:rsid w:val="00E2048F"/>
    <w:rsid w:val="00E219BF"/>
    <w:rsid w:val="00E269F5"/>
    <w:rsid w:val="00E32888"/>
    <w:rsid w:val="00E35E14"/>
    <w:rsid w:val="00E423D9"/>
    <w:rsid w:val="00E4254E"/>
    <w:rsid w:val="00E50B07"/>
    <w:rsid w:val="00E512A2"/>
    <w:rsid w:val="00E51755"/>
    <w:rsid w:val="00E54A2A"/>
    <w:rsid w:val="00E54FB8"/>
    <w:rsid w:val="00E55BA0"/>
    <w:rsid w:val="00E602A7"/>
    <w:rsid w:val="00E6286B"/>
    <w:rsid w:val="00E65AB8"/>
    <w:rsid w:val="00E72127"/>
    <w:rsid w:val="00E72AF3"/>
    <w:rsid w:val="00E72B2E"/>
    <w:rsid w:val="00E739B2"/>
    <w:rsid w:val="00E73D25"/>
    <w:rsid w:val="00E7468F"/>
    <w:rsid w:val="00E74C13"/>
    <w:rsid w:val="00E7596C"/>
    <w:rsid w:val="00E8632B"/>
    <w:rsid w:val="00E95840"/>
    <w:rsid w:val="00EA0440"/>
    <w:rsid w:val="00EA1B68"/>
    <w:rsid w:val="00EA5B43"/>
    <w:rsid w:val="00EA61BD"/>
    <w:rsid w:val="00EC4A94"/>
    <w:rsid w:val="00ED0058"/>
    <w:rsid w:val="00ED0C08"/>
    <w:rsid w:val="00ED1AB3"/>
    <w:rsid w:val="00ED1CDC"/>
    <w:rsid w:val="00EE48DD"/>
    <w:rsid w:val="00EF4DF7"/>
    <w:rsid w:val="00F048B8"/>
    <w:rsid w:val="00F07CB8"/>
    <w:rsid w:val="00F155D9"/>
    <w:rsid w:val="00F24652"/>
    <w:rsid w:val="00F352A7"/>
    <w:rsid w:val="00F4088F"/>
    <w:rsid w:val="00F433D5"/>
    <w:rsid w:val="00F46AF0"/>
    <w:rsid w:val="00F50AF6"/>
    <w:rsid w:val="00F5171E"/>
    <w:rsid w:val="00F527DD"/>
    <w:rsid w:val="00F53EC2"/>
    <w:rsid w:val="00F54A7C"/>
    <w:rsid w:val="00F6243B"/>
    <w:rsid w:val="00F643A6"/>
    <w:rsid w:val="00F6699C"/>
    <w:rsid w:val="00F73408"/>
    <w:rsid w:val="00F75D0D"/>
    <w:rsid w:val="00F80AFA"/>
    <w:rsid w:val="00F81B37"/>
    <w:rsid w:val="00F93092"/>
    <w:rsid w:val="00F94A5B"/>
    <w:rsid w:val="00F964E0"/>
    <w:rsid w:val="00F976F0"/>
    <w:rsid w:val="00FA7296"/>
    <w:rsid w:val="00FC0C99"/>
    <w:rsid w:val="00FC191F"/>
    <w:rsid w:val="00FC1E74"/>
    <w:rsid w:val="00FD20B2"/>
    <w:rsid w:val="00FE05CD"/>
    <w:rsid w:val="00FE5E8E"/>
    <w:rsid w:val="00FE6905"/>
    <w:rsid w:val="00FE6E74"/>
    <w:rsid w:val="00FF1EF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97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5597"/>
    <w:rPr>
      <w:rFonts w:cs="Times New Roman"/>
      <w:b w:val="0"/>
      <w:bCs/>
      <w:sz w:val="28"/>
      <w:szCs w:val="28"/>
      <w:lang w:val="en-US"/>
    </w:rPr>
  </w:style>
  <w:style w:type="character" w:customStyle="1" w:styleId="WW8Num2z0">
    <w:name w:val="WW8Num2z0"/>
    <w:rsid w:val="00845597"/>
    <w:rPr>
      <w:rFonts w:ascii="Times New Roman" w:hAnsi="Times New Roman" w:cs="Times New Roman"/>
      <w:sz w:val="28"/>
      <w:szCs w:val="28"/>
    </w:rPr>
  </w:style>
  <w:style w:type="character" w:customStyle="1" w:styleId="WW8Num3z0">
    <w:name w:val="WW8Num3z0"/>
    <w:rsid w:val="00845597"/>
    <w:rPr>
      <w:rFonts w:ascii="Symbol" w:hAnsi="Symbol" w:cs="Times New Roman"/>
      <w:sz w:val="28"/>
      <w:szCs w:val="28"/>
    </w:rPr>
  </w:style>
  <w:style w:type="character" w:customStyle="1" w:styleId="WW8Num4z0">
    <w:name w:val="WW8Num4z0"/>
    <w:rsid w:val="00845597"/>
  </w:style>
  <w:style w:type="character" w:customStyle="1" w:styleId="WW8Num5z0">
    <w:name w:val="WW8Num5z0"/>
    <w:rsid w:val="00845597"/>
    <w:rPr>
      <w:rFonts w:ascii="Times New Roman" w:eastAsia="Calibri" w:hAnsi="Times New Roman" w:cs="Times New Roman"/>
      <w:b w:val="0"/>
      <w:bCs/>
      <w:i w:val="0"/>
      <w:iCs w:val="0"/>
      <w:spacing w:val="-1"/>
      <w:sz w:val="28"/>
      <w:szCs w:val="28"/>
      <w:lang w:val="ru-RU"/>
    </w:rPr>
  </w:style>
  <w:style w:type="character" w:customStyle="1" w:styleId="WW8Num6z0">
    <w:name w:val="WW8Num6z0"/>
    <w:rsid w:val="00845597"/>
    <w:rPr>
      <w:rFonts w:ascii="Times New Roman" w:eastAsia="Calibri" w:hAnsi="Times New Roman" w:cs="Times New Roman"/>
      <w:b w:val="0"/>
      <w:bCs w:val="0"/>
      <w:color w:val="FF6600"/>
      <w:spacing w:val="-1"/>
      <w:sz w:val="28"/>
      <w:szCs w:val="28"/>
      <w:lang w:val="ru-RU"/>
    </w:rPr>
  </w:style>
  <w:style w:type="character" w:customStyle="1" w:styleId="WW8Num6z3">
    <w:name w:val="WW8Num6z3"/>
    <w:rsid w:val="00845597"/>
  </w:style>
  <w:style w:type="character" w:customStyle="1" w:styleId="WW8Num6z4">
    <w:name w:val="WW8Num6z4"/>
    <w:rsid w:val="00845597"/>
  </w:style>
  <w:style w:type="character" w:customStyle="1" w:styleId="WW8Num6z5">
    <w:name w:val="WW8Num6z5"/>
    <w:rsid w:val="00845597"/>
  </w:style>
  <w:style w:type="character" w:customStyle="1" w:styleId="WW8Num6z6">
    <w:name w:val="WW8Num6z6"/>
    <w:rsid w:val="00845597"/>
  </w:style>
  <w:style w:type="character" w:customStyle="1" w:styleId="WW8Num6z7">
    <w:name w:val="WW8Num6z7"/>
    <w:rsid w:val="00845597"/>
  </w:style>
  <w:style w:type="character" w:customStyle="1" w:styleId="WW8Num6z8">
    <w:name w:val="WW8Num6z8"/>
    <w:rsid w:val="00845597"/>
  </w:style>
  <w:style w:type="character" w:customStyle="1" w:styleId="WW8Num7z0">
    <w:name w:val="WW8Num7z0"/>
    <w:rsid w:val="00845597"/>
    <w:rPr>
      <w:rFonts w:cs="Times New Roman"/>
      <w:b w:val="0"/>
      <w:sz w:val="28"/>
      <w:szCs w:val="28"/>
    </w:rPr>
  </w:style>
  <w:style w:type="character" w:customStyle="1" w:styleId="WW8Num7z1">
    <w:name w:val="WW8Num7z1"/>
    <w:rsid w:val="00845597"/>
  </w:style>
  <w:style w:type="character" w:customStyle="1" w:styleId="WW8Num7z2">
    <w:name w:val="WW8Num7z2"/>
    <w:rsid w:val="00845597"/>
  </w:style>
  <w:style w:type="character" w:customStyle="1" w:styleId="WW8Num7z3">
    <w:name w:val="WW8Num7z3"/>
    <w:rsid w:val="00845597"/>
  </w:style>
  <w:style w:type="character" w:customStyle="1" w:styleId="WW8Num7z4">
    <w:name w:val="WW8Num7z4"/>
    <w:rsid w:val="00845597"/>
  </w:style>
  <w:style w:type="character" w:customStyle="1" w:styleId="WW8Num7z5">
    <w:name w:val="WW8Num7z5"/>
    <w:rsid w:val="00845597"/>
  </w:style>
  <w:style w:type="character" w:customStyle="1" w:styleId="WW8Num7z6">
    <w:name w:val="WW8Num7z6"/>
    <w:rsid w:val="00845597"/>
  </w:style>
  <w:style w:type="character" w:customStyle="1" w:styleId="WW8Num7z7">
    <w:name w:val="WW8Num7z7"/>
    <w:rsid w:val="00845597"/>
  </w:style>
  <w:style w:type="character" w:customStyle="1" w:styleId="WW8Num7z8">
    <w:name w:val="WW8Num7z8"/>
    <w:rsid w:val="00845597"/>
  </w:style>
  <w:style w:type="character" w:customStyle="1" w:styleId="WW8Num6z2">
    <w:name w:val="WW8Num6z2"/>
    <w:rsid w:val="00845597"/>
  </w:style>
  <w:style w:type="character" w:customStyle="1" w:styleId="WW8Num8z0">
    <w:name w:val="WW8Num8z0"/>
    <w:rsid w:val="00845597"/>
  </w:style>
  <w:style w:type="character" w:customStyle="1" w:styleId="WW8Num8z1">
    <w:name w:val="WW8Num8z1"/>
    <w:rsid w:val="00845597"/>
  </w:style>
  <w:style w:type="character" w:customStyle="1" w:styleId="WW8Num8z2">
    <w:name w:val="WW8Num8z2"/>
    <w:rsid w:val="00845597"/>
  </w:style>
  <w:style w:type="character" w:customStyle="1" w:styleId="WW8Num8z3">
    <w:name w:val="WW8Num8z3"/>
    <w:rsid w:val="00845597"/>
  </w:style>
  <w:style w:type="character" w:customStyle="1" w:styleId="WW8Num8z4">
    <w:name w:val="WW8Num8z4"/>
    <w:rsid w:val="00845597"/>
  </w:style>
  <w:style w:type="character" w:customStyle="1" w:styleId="WW8Num8z5">
    <w:name w:val="WW8Num8z5"/>
    <w:rsid w:val="00845597"/>
  </w:style>
  <w:style w:type="character" w:customStyle="1" w:styleId="WW8Num8z6">
    <w:name w:val="WW8Num8z6"/>
    <w:rsid w:val="00845597"/>
  </w:style>
  <w:style w:type="character" w:customStyle="1" w:styleId="WW8Num8z7">
    <w:name w:val="WW8Num8z7"/>
    <w:rsid w:val="00845597"/>
  </w:style>
  <w:style w:type="character" w:customStyle="1" w:styleId="WW8Num8z8">
    <w:name w:val="WW8Num8z8"/>
    <w:rsid w:val="00845597"/>
  </w:style>
  <w:style w:type="character" w:customStyle="1" w:styleId="WW8Num2z1">
    <w:name w:val="WW8Num2z1"/>
    <w:rsid w:val="00845597"/>
  </w:style>
  <w:style w:type="character" w:customStyle="1" w:styleId="WW8Num2z2">
    <w:name w:val="WW8Num2z2"/>
    <w:rsid w:val="00845597"/>
  </w:style>
  <w:style w:type="character" w:customStyle="1" w:styleId="WW8Num2z3">
    <w:name w:val="WW8Num2z3"/>
    <w:rsid w:val="00845597"/>
  </w:style>
  <w:style w:type="character" w:customStyle="1" w:styleId="WW8Num2z4">
    <w:name w:val="WW8Num2z4"/>
    <w:rsid w:val="00845597"/>
  </w:style>
  <w:style w:type="character" w:customStyle="1" w:styleId="WW8Num2z5">
    <w:name w:val="WW8Num2z5"/>
    <w:rsid w:val="00845597"/>
  </w:style>
  <w:style w:type="character" w:customStyle="1" w:styleId="WW8Num2z6">
    <w:name w:val="WW8Num2z6"/>
    <w:rsid w:val="00845597"/>
  </w:style>
  <w:style w:type="character" w:customStyle="1" w:styleId="WW8Num2z7">
    <w:name w:val="WW8Num2z7"/>
    <w:rsid w:val="00845597"/>
  </w:style>
  <w:style w:type="character" w:customStyle="1" w:styleId="WW8Num2z8">
    <w:name w:val="WW8Num2z8"/>
    <w:rsid w:val="00845597"/>
  </w:style>
  <w:style w:type="character" w:customStyle="1" w:styleId="a3">
    <w:name w:val="Символ нумерации"/>
    <w:rsid w:val="00845597"/>
    <w:rPr>
      <w:sz w:val="28"/>
      <w:szCs w:val="28"/>
    </w:rPr>
  </w:style>
  <w:style w:type="character" w:customStyle="1" w:styleId="a4">
    <w:name w:val="Маркеры списка"/>
    <w:rsid w:val="00845597"/>
    <w:rPr>
      <w:rFonts w:ascii="OpenSymbol" w:eastAsia="OpenSymbol" w:hAnsi="OpenSymbol" w:cs="OpenSymbol"/>
    </w:rPr>
  </w:style>
  <w:style w:type="character" w:styleId="a5">
    <w:name w:val="Hyperlink"/>
    <w:rsid w:val="00845597"/>
    <w:rPr>
      <w:color w:val="000080"/>
      <w:u w:val="single"/>
    </w:rPr>
  </w:style>
  <w:style w:type="paragraph" w:styleId="a6">
    <w:name w:val="Title"/>
    <w:basedOn w:val="a"/>
    <w:next w:val="a7"/>
    <w:rsid w:val="0084559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rsid w:val="00845597"/>
    <w:pPr>
      <w:spacing w:after="120"/>
    </w:pPr>
  </w:style>
  <w:style w:type="paragraph" w:styleId="a8">
    <w:name w:val="List"/>
    <w:basedOn w:val="a7"/>
    <w:rsid w:val="00845597"/>
  </w:style>
  <w:style w:type="paragraph" w:customStyle="1" w:styleId="1">
    <w:name w:val="Название1"/>
    <w:basedOn w:val="a"/>
    <w:rsid w:val="00845597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845597"/>
    <w:pPr>
      <w:suppressLineNumbers/>
    </w:pPr>
  </w:style>
  <w:style w:type="paragraph" w:customStyle="1" w:styleId="ConsPlusNormal">
    <w:name w:val="ConsPlusNormal"/>
    <w:rsid w:val="00845597"/>
    <w:pPr>
      <w:widowControl w:val="0"/>
      <w:suppressAutoHyphens/>
      <w:ind w:firstLine="720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ConsTitle">
    <w:name w:val="ConsTitle"/>
    <w:rsid w:val="00845597"/>
    <w:pPr>
      <w:widowControl w:val="0"/>
      <w:suppressAutoHyphens/>
      <w:ind w:right="19772"/>
    </w:pPr>
    <w:rPr>
      <w:rFonts w:ascii="Arial" w:eastAsia="Arial" w:hAnsi="Arial" w:cs="Arial"/>
      <w:b/>
      <w:bCs/>
      <w:kern w:val="1"/>
      <w:sz w:val="16"/>
      <w:szCs w:val="16"/>
      <w:lang w:eastAsia="hi-IN" w:bidi="hi-IN"/>
    </w:rPr>
  </w:style>
  <w:style w:type="paragraph" w:customStyle="1" w:styleId="11">
    <w:name w:val="Абзац списка1"/>
    <w:basedOn w:val="a"/>
    <w:rsid w:val="00845597"/>
    <w:pPr>
      <w:suppressAutoHyphens w:val="0"/>
      <w:ind w:left="720"/>
    </w:pPr>
    <w:rPr>
      <w:rFonts w:ascii="Calibri" w:eastAsia="Times New Roman" w:hAnsi="Calibri" w:cs="Calibri"/>
      <w:sz w:val="22"/>
    </w:rPr>
  </w:style>
  <w:style w:type="paragraph" w:customStyle="1" w:styleId="a9">
    <w:name w:val="Содержимое таблицы"/>
    <w:basedOn w:val="a"/>
    <w:rsid w:val="00845597"/>
    <w:pPr>
      <w:suppressLineNumbers/>
    </w:pPr>
  </w:style>
  <w:style w:type="paragraph" w:styleId="aa">
    <w:name w:val="List Paragraph"/>
    <w:basedOn w:val="a"/>
    <w:uiPriority w:val="34"/>
    <w:qFormat/>
    <w:rsid w:val="00845597"/>
    <w:pPr>
      <w:ind w:left="720"/>
    </w:pPr>
  </w:style>
  <w:style w:type="paragraph" w:customStyle="1" w:styleId="Style6">
    <w:name w:val="Style6"/>
    <w:basedOn w:val="a"/>
    <w:rsid w:val="00845597"/>
  </w:style>
  <w:style w:type="paragraph" w:customStyle="1" w:styleId="12">
    <w:name w:val="Абзац списка1"/>
    <w:basedOn w:val="a"/>
    <w:rsid w:val="00845597"/>
    <w:pPr>
      <w:ind w:left="72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basedOn w:val="a"/>
    <w:next w:val="ConsPlusNormal"/>
    <w:uiPriority w:val="99"/>
    <w:rsid w:val="00845597"/>
    <w:pPr>
      <w:autoSpaceDE w:val="0"/>
      <w:spacing w:line="200" w:lineRule="atLeast"/>
    </w:pPr>
    <w:rPr>
      <w:rFonts w:ascii="Courier New" w:eastAsia="Courier New" w:hAnsi="Courier New" w:cs="Times New Roman"/>
      <w:sz w:val="20"/>
      <w:szCs w:val="20"/>
      <w:lang w:bidi="ar-SA"/>
    </w:rPr>
  </w:style>
  <w:style w:type="paragraph" w:styleId="ab">
    <w:name w:val="header"/>
    <w:basedOn w:val="a"/>
    <w:link w:val="ac"/>
    <w:uiPriority w:val="99"/>
    <w:rsid w:val="00845597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845597"/>
    <w:pPr>
      <w:suppressLineNumbers/>
      <w:tabs>
        <w:tab w:val="center" w:pos="4677"/>
        <w:tab w:val="right" w:pos="9355"/>
      </w:tabs>
    </w:pPr>
  </w:style>
  <w:style w:type="paragraph" w:customStyle="1" w:styleId="ae">
    <w:name w:val="Заголовок таблицы"/>
    <w:basedOn w:val="a9"/>
    <w:rsid w:val="00845597"/>
    <w:pPr>
      <w:jc w:val="center"/>
    </w:pPr>
    <w:rPr>
      <w:b/>
      <w:bCs/>
    </w:rPr>
  </w:style>
  <w:style w:type="table" w:styleId="af">
    <w:name w:val="Table Grid"/>
    <w:basedOn w:val="a1"/>
    <w:uiPriority w:val="59"/>
    <w:rsid w:val="00681CB5"/>
    <w:rPr>
      <w:rFonts w:ascii="Calibri" w:hAnsi="Calibr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rsid w:val="00681CB5"/>
    <w:pPr>
      <w:widowControl/>
      <w:suppressAutoHyphens w:val="0"/>
    </w:pPr>
    <w:rPr>
      <w:rFonts w:ascii="Calibri" w:eastAsia="MS Mincho" w:hAnsi="Calibri" w:cs="Times New Roman"/>
      <w:kern w:val="0"/>
      <w:sz w:val="20"/>
      <w:szCs w:val="20"/>
      <w:lang w:bidi="ar-SA"/>
    </w:rPr>
  </w:style>
  <w:style w:type="character" w:customStyle="1" w:styleId="af1">
    <w:name w:val="Текст сноски Знак"/>
    <w:link w:val="af0"/>
    <w:uiPriority w:val="99"/>
    <w:rsid w:val="00681CB5"/>
    <w:rPr>
      <w:rFonts w:ascii="Calibri" w:eastAsia="MS Mincho" w:hAnsi="Calibri"/>
    </w:rPr>
  </w:style>
  <w:style w:type="character" w:styleId="af2">
    <w:name w:val="footnote reference"/>
    <w:uiPriority w:val="99"/>
    <w:rsid w:val="00681CB5"/>
    <w:rPr>
      <w:rFonts w:cs="Times New Roman"/>
      <w:vertAlign w:val="superscript"/>
    </w:rPr>
  </w:style>
  <w:style w:type="paragraph" w:customStyle="1" w:styleId="2">
    <w:name w:val="Абзац списка2"/>
    <w:basedOn w:val="a"/>
    <w:rsid w:val="003E2ED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lang w:eastAsia="en-US" w:bidi="ar-SA"/>
    </w:rPr>
  </w:style>
  <w:style w:type="character" w:customStyle="1" w:styleId="ac">
    <w:name w:val="Верхний колонтитул Знак"/>
    <w:link w:val="ab"/>
    <w:uiPriority w:val="99"/>
    <w:rsid w:val="001E7A6D"/>
    <w:rPr>
      <w:rFonts w:eastAsia="Lucida Sans Unicode" w:cs="Mangal"/>
      <w:kern w:val="1"/>
      <w:sz w:val="24"/>
      <w:szCs w:val="24"/>
      <w:lang w:eastAsia="hi-IN" w:bidi="hi-IN"/>
    </w:rPr>
  </w:style>
  <w:style w:type="paragraph" w:styleId="af3">
    <w:name w:val="Balloon Text"/>
    <w:basedOn w:val="a"/>
    <w:link w:val="af4"/>
    <w:uiPriority w:val="99"/>
    <w:semiHidden/>
    <w:unhideWhenUsed/>
    <w:rsid w:val="00C3568A"/>
    <w:rPr>
      <w:rFonts w:ascii="Segoe UI" w:hAnsi="Segoe UI"/>
      <w:sz w:val="18"/>
      <w:szCs w:val="16"/>
    </w:rPr>
  </w:style>
  <w:style w:type="character" w:customStyle="1" w:styleId="af4">
    <w:name w:val="Текст выноски Знак"/>
    <w:link w:val="af3"/>
    <w:uiPriority w:val="99"/>
    <w:semiHidden/>
    <w:rsid w:val="00C3568A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customStyle="1" w:styleId="af5">
    <w:name w:val="Неразрешенное упоминание"/>
    <w:uiPriority w:val="99"/>
    <w:semiHidden/>
    <w:unhideWhenUsed/>
    <w:rsid w:val="0084341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c63.samregion.ru.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2924&amp;dst=465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0488596C0FB62ECEC902579FCC488F93C3422892DD024010D2FF13F73650453EBCE69298AB3B938BD75922D25F7D6359FAFC8E8C4E4BF1I9u4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f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alog.gov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E41D3-2954-4A89-BF72-E4AA7585E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2501</Words>
  <Characters>14258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16726</CharactersWithSpaces>
  <SharedDoc>false</SharedDoc>
  <HLinks>
    <vt:vector size="18" baseType="variant">
      <vt:variant>
        <vt:i4>3539071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https://login.consultant.ru/link/?req=doc&amp;base=LAW&amp;n=452924&amp;dst=465</vt:lpwstr>
      </vt:variant>
      <vt:variant>
        <vt:lpwstr/>
      </vt:variant>
      <vt:variant>
        <vt:i4>6881390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consultantplus://offline/ref=110488596C0FB62ECEC902579FCC488F93C3422892DD024010D2FF13F73650453EBCE69298AB3B938BD75922D25F7D6359FAFC8E8C4E4BF1I9u4L</vt:lpwstr>
      </vt:variant>
      <vt:variant>
        <vt:lpwstr/>
      </vt:variant>
      <vt:variant>
        <vt:i4>1900545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consultantplus://offline/ref=84F453088992B2F07530E5B5457BA6638BB9404B84EBB5205416388C573695D7F048F589D048E20F1D4B394B1C26ED50D2q6u5K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burakova.lv</cp:lastModifiedBy>
  <cp:revision>26</cp:revision>
  <cp:lastPrinted>2023-07-20T05:31:00Z</cp:lastPrinted>
  <dcterms:created xsi:type="dcterms:W3CDTF">2024-09-27T09:49:00Z</dcterms:created>
  <dcterms:modified xsi:type="dcterms:W3CDTF">2024-10-11T10:53:00Z</dcterms:modified>
</cp:coreProperties>
</file>